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8399B" w14:textId="2FEBE671" w:rsidR="00C46CB9" w:rsidRPr="00C75A95" w:rsidRDefault="00146A01" w:rsidP="00414FF7">
      <w:pPr>
        <w:pStyle w:val="Tekstpodstawowy"/>
        <w:spacing w:after="0" w:line="240" w:lineRule="auto"/>
        <w:ind w:right="0"/>
        <w:jc w:val="right"/>
        <w:rPr>
          <w:sz w:val="22"/>
        </w:rPr>
      </w:pPr>
      <w:r w:rsidRPr="00C75A95">
        <w:rPr>
          <w:rStyle w:val="Nagwek22"/>
          <w:rFonts w:ascii="Times New Roman" w:hAnsi="Times New Roman" w:cs="Times New Roman"/>
          <w:b/>
          <w:color w:val="auto"/>
        </w:rPr>
        <w:t>Załącznik nr 2</w:t>
      </w:r>
    </w:p>
    <w:p w14:paraId="7F26C626" w14:textId="622E20EE" w:rsidR="00777EF1" w:rsidRPr="00C75A95" w:rsidRDefault="00777EF1" w:rsidP="004B5A7D">
      <w:pPr>
        <w:pStyle w:val="Tekstpodstawowy"/>
        <w:spacing w:after="0" w:line="240" w:lineRule="auto"/>
        <w:ind w:left="11" w:right="1" w:hanging="11"/>
        <w:jc w:val="right"/>
        <w:outlineLvl w:val="0"/>
        <w:rPr>
          <w:sz w:val="22"/>
        </w:rPr>
      </w:pPr>
      <w:r w:rsidRPr="00C75A95">
        <w:rPr>
          <w:sz w:val="22"/>
        </w:rPr>
        <w:t xml:space="preserve">Zamawiający: </w:t>
      </w:r>
      <w:r w:rsidR="00AD755F" w:rsidRPr="00C75A95">
        <w:rPr>
          <w:sz w:val="22"/>
        </w:rPr>
        <w:t>Gmina Lyski, ul. Dworcowa 1a, 44-295 Lyski</w:t>
      </w:r>
    </w:p>
    <w:p w14:paraId="2D8010F9" w14:textId="77777777" w:rsidR="00414FF7" w:rsidRPr="00C75A95" w:rsidRDefault="00414FF7" w:rsidP="004B5A7D">
      <w:pPr>
        <w:pStyle w:val="Tekstpodstawowy"/>
        <w:spacing w:after="0" w:line="240" w:lineRule="auto"/>
        <w:ind w:left="11" w:right="0" w:hanging="11"/>
        <w:rPr>
          <w:b/>
          <w:sz w:val="20"/>
          <w:szCs w:val="20"/>
          <w:highlight w:val="yellow"/>
          <w:lang w:bidi="pl-PL"/>
        </w:rPr>
      </w:pPr>
    </w:p>
    <w:p w14:paraId="76DDDA76" w14:textId="77777777" w:rsidR="00DB2F8A" w:rsidRPr="00C75A95" w:rsidRDefault="00DB2F8A" w:rsidP="004B5A7D">
      <w:pPr>
        <w:keepNext/>
        <w:keepLines/>
        <w:shd w:val="clear" w:color="auto" w:fill="D9D9D9" w:themeFill="background1" w:themeFillShade="D9"/>
        <w:spacing w:after="0" w:line="240" w:lineRule="auto"/>
        <w:ind w:left="11" w:right="1" w:hanging="11"/>
        <w:jc w:val="center"/>
        <w:rPr>
          <w:rFonts w:eastAsia="Calibri"/>
          <w:b/>
          <w:color w:val="auto"/>
          <w:sz w:val="20"/>
          <w:szCs w:val="20"/>
          <w:lang w:bidi="pl-PL"/>
        </w:rPr>
      </w:pPr>
      <w:r w:rsidRPr="00C75A95">
        <w:rPr>
          <w:rFonts w:eastAsia="Calibri"/>
          <w:b/>
          <w:color w:val="auto"/>
          <w:sz w:val="20"/>
          <w:szCs w:val="20"/>
          <w:lang w:bidi="pl-PL"/>
        </w:rPr>
        <w:t>OŚWIADCZENIE</w:t>
      </w:r>
    </w:p>
    <w:p w14:paraId="00C63F00" w14:textId="3812D65B" w:rsidR="00044494" w:rsidRPr="00C75A95" w:rsidRDefault="00044494" w:rsidP="00FE7C94">
      <w:pPr>
        <w:keepNext/>
        <w:keepLines/>
        <w:shd w:val="clear" w:color="auto" w:fill="D9D9D9" w:themeFill="background1" w:themeFillShade="D9"/>
        <w:spacing w:after="0" w:line="240" w:lineRule="auto"/>
        <w:ind w:right="1"/>
        <w:jc w:val="center"/>
        <w:rPr>
          <w:rFonts w:eastAsia="Calibri"/>
          <w:b/>
          <w:color w:val="auto"/>
          <w:sz w:val="20"/>
          <w:szCs w:val="20"/>
          <w:lang w:bidi="pl-PL"/>
        </w:rPr>
      </w:pPr>
      <w:r w:rsidRPr="00C75A95">
        <w:rPr>
          <w:rFonts w:eastAsia="Calibri"/>
          <w:b/>
          <w:color w:val="auto"/>
          <w:sz w:val="20"/>
          <w:szCs w:val="20"/>
          <w:lang w:bidi="pl-PL"/>
        </w:rPr>
        <w:t xml:space="preserve"> wykonawcy o niepodleganiu wykluczeniu </w:t>
      </w:r>
    </w:p>
    <w:p w14:paraId="506B980C" w14:textId="2ACFC7A8" w:rsidR="00044494" w:rsidRPr="00C75A95" w:rsidRDefault="00044494" w:rsidP="00FE7C94">
      <w:pPr>
        <w:keepNext/>
        <w:keepLines/>
        <w:shd w:val="clear" w:color="auto" w:fill="D9D9D9" w:themeFill="background1" w:themeFillShade="D9"/>
        <w:spacing w:after="0" w:line="240" w:lineRule="auto"/>
        <w:ind w:right="1"/>
        <w:jc w:val="center"/>
        <w:rPr>
          <w:rFonts w:eastAsia="Calibri"/>
          <w:b/>
          <w:color w:val="auto"/>
          <w:sz w:val="20"/>
          <w:szCs w:val="20"/>
          <w:lang w:bidi="pl-PL"/>
        </w:rPr>
      </w:pPr>
      <w:r w:rsidRPr="00C75A95">
        <w:rPr>
          <w:rFonts w:eastAsia="Calibri"/>
          <w:b/>
          <w:color w:val="auto"/>
          <w:sz w:val="20"/>
          <w:szCs w:val="20"/>
          <w:lang w:bidi="pl-PL"/>
        </w:rPr>
        <w:t xml:space="preserve">oraz spełnianiu warunków udziału w postępowaniu </w:t>
      </w:r>
    </w:p>
    <w:p w14:paraId="4AB4F547" w14:textId="5A848F5B" w:rsidR="00044494" w:rsidRPr="00C75A95" w:rsidRDefault="00044494" w:rsidP="00044494">
      <w:pPr>
        <w:keepNext/>
        <w:keepLines/>
        <w:spacing w:after="0" w:line="240" w:lineRule="auto"/>
        <w:jc w:val="center"/>
        <w:rPr>
          <w:rFonts w:eastAsia="Calibri"/>
          <w:color w:val="auto"/>
          <w:sz w:val="20"/>
          <w:szCs w:val="20"/>
          <w:lang w:bidi="pl-PL"/>
        </w:rPr>
      </w:pPr>
      <w:r w:rsidRPr="00C75A95">
        <w:rPr>
          <w:rFonts w:eastAsia="Calibri"/>
          <w:color w:val="auto"/>
          <w:sz w:val="20"/>
          <w:szCs w:val="20"/>
          <w:lang w:bidi="pl-PL"/>
        </w:rPr>
        <w:t xml:space="preserve">składane na podstawie art. 125 ust. 1 ustawy z dnia 11 września 2019 r. </w:t>
      </w:r>
    </w:p>
    <w:p w14:paraId="1B327FD5" w14:textId="07A3BE8B" w:rsidR="00044494" w:rsidRPr="00C75A95" w:rsidRDefault="00044494" w:rsidP="00044494">
      <w:pPr>
        <w:keepNext/>
        <w:keepLines/>
        <w:spacing w:after="0" w:line="240" w:lineRule="auto"/>
        <w:jc w:val="center"/>
        <w:rPr>
          <w:rFonts w:eastAsia="Calibri"/>
          <w:color w:val="auto"/>
          <w:sz w:val="20"/>
          <w:szCs w:val="20"/>
          <w:lang w:bidi="pl-PL"/>
        </w:rPr>
      </w:pPr>
      <w:r w:rsidRPr="00C75A95">
        <w:rPr>
          <w:rFonts w:eastAsia="Calibri"/>
          <w:color w:val="auto"/>
          <w:sz w:val="20"/>
          <w:szCs w:val="20"/>
          <w:lang w:bidi="pl-PL"/>
        </w:rPr>
        <w:tab/>
        <w:t xml:space="preserve">prawo zamówień publicznych (dalej: ustawa </w:t>
      </w:r>
      <w:r w:rsidR="00A338EC" w:rsidRPr="00C75A95">
        <w:rPr>
          <w:rFonts w:eastAsia="Calibri"/>
          <w:color w:val="auto"/>
          <w:sz w:val="20"/>
          <w:szCs w:val="20"/>
          <w:lang w:bidi="pl-PL"/>
        </w:rPr>
        <w:t>P</w:t>
      </w:r>
      <w:r w:rsidRPr="00C75A95">
        <w:rPr>
          <w:rFonts w:eastAsia="Calibri"/>
          <w:color w:val="auto"/>
          <w:sz w:val="20"/>
          <w:szCs w:val="20"/>
          <w:lang w:bidi="pl-PL"/>
        </w:rPr>
        <w:t>zp)</w:t>
      </w:r>
    </w:p>
    <w:p w14:paraId="3A1A0B54" w14:textId="77777777" w:rsidR="00044494" w:rsidRPr="00C75A95" w:rsidRDefault="00044494" w:rsidP="00044494">
      <w:pPr>
        <w:keepNext/>
        <w:keepLines/>
        <w:spacing w:after="0" w:line="240" w:lineRule="auto"/>
        <w:jc w:val="center"/>
        <w:rPr>
          <w:rStyle w:val="Nagwek22"/>
          <w:rFonts w:ascii="Times New Roman" w:hAnsi="Times New Roman" w:cs="Times New Roman"/>
          <w:b/>
          <w:color w:val="auto"/>
          <w:sz w:val="10"/>
          <w:szCs w:val="10"/>
        </w:rPr>
      </w:pPr>
    </w:p>
    <w:p w14:paraId="5CD7CEEE" w14:textId="497C8703" w:rsidR="006F65DD" w:rsidRPr="00C75A95" w:rsidRDefault="00120DAF" w:rsidP="00622E20">
      <w:pPr>
        <w:pStyle w:val="Standard"/>
        <w:jc w:val="both"/>
        <w:rPr>
          <w:b/>
          <w:bCs/>
          <w:sz w:val="20"/>
          <w:szCs w:val="20"/>
          <w:lang w:val="pl-PL"/>
        </w:rPr>
      </w:pPr>
      <w:bookmarkStart w:id="0" w:name="_Hlk100296232"/>
      <w:r w:rsidRPr="00C75A95">
        <w:rPr>
          <w:rStyle w:val="Nagwek22"/>
          <w:rFonts w:ascii="Times New Roman" w:hAnsi="Times New Roman" w:cs="Times New Roman"/>
          <w:color w:val="auto"/>
          <w:sz w:val="20"/>
          <w:szCs w:val="20"/>
        </w:rPr>
        <w:t xml:space="preserve">nazwa postępowania: </w:t>
      </w:r>
      <w:r w:rsidR="0001347B" w:rsidRPr="0001347B">
        <w:rPr>
          <w:b/>
          <w:bCs/>
          <w:sz w:val="20"/>
          <w:szCs w:val="20"/>
          <w:lang w:val="pl-PL"/>
        </w:rPr>
        <w:t>Ubezpieczenia majątkowe wraz z odpowiedzialnością cywilną</w:t>
      </w:r>
    </w:p>
    <w:p w14:paraId="4BD5BACF" w14:textId="43C3D6E0" w:rsidR="00625989" w:rsidRPr="00751024" w:rsidRDefault="00625989" w:rsidP="006F65DD">
      <w:pPr>
        <w:pStyle w:val="Standard"/>
        <w:jc w:val="both"/>
        <w:rPr>
          <w:b/>
          <w:bCs/>
          <w:sz w:val="20"/>
          <w:szCs w:val="20"/>
          <w:lang w:val="pl-PL" w:eastAsia="ar-SA"/>
        </w:rPr>
      </w:pPr>
      <w:r w:rsidRPr="00751024">
        <w:rPr>
          <w:bCs/>
          <w:sz w:val="20"/>
          <w:szCs w:val="20"/>
          <w:lang w:val="pl-PL" w:eastAsia="ar-SA"/>
        </w:rPr>
        <w:t>numer postępowania</w:t>
      </w:r>
      <w:r w:rsidRPr="00751024">
        <w:rPr>
          <w:b/>
          <w:bCs/>
          <w:sz w:val="20"/>
          <w:szCs w:val="20"/>
          <w:lang w:val="pl-PL" w:eastAsia="ar-SA"/>
        </w:rPr>
        <w:t xml:space="preserve"> </w:t>
      </w:r>
      <w:r w:rsidR="006C4933" w:rsidRPr="00751024">
        <w:rPr>
          <w:b/>
          <w:bCs/>
          <w:sz w:val="20"/>
          <w:szCs w:val="20"/>
          <w:lang w:val="pl-PL"/>
        </w:rPr>
        <w:t>ZP.271</w:t>
      </w:r>
      <w:r w:rsidR="00751024" w:rsidRPr="00751024">
        <w:rPr>
          <w:b/>
          <w:bCs/>
          <w:sz w:val="20"/>
          <w:szCs w:val="20"/>
          <w:lang w:val="pl-PL"/>
        </w:rPr>
        <w:t>.</w:t>
      </w:r>
      <w:r w:rsidR="0001347B">
        <w:rPr>
          <w:b/>
          <w:bCs/>
          <w:sz w:val="20"/>
          <w:szCs w:val="20"/>
          <w:lang w:val="pl-PL"/>
        </w:rPr>
        <w:t>6</w:t>
      </w:r>
      <w:r w:rsidR="006C4933" w:rsidRPr="00751024">
        <w:rPr>
          <w:b/>
          <w:bCs/>
          <w:sz w:val="20"/>
          <w:szCs w:val="20"/>
          <w:lang w:val="pl-PL"/>
        </w:rPr>
        <w:t>.202</w:t>
      </w:r>
      <w:r w:rsidR="00C73B6B" w:rsidRPr="00751024">
        <w:rPr>
          <w:b/>
          <w:bCs/>
          <w:sz w:val="20"/>
          <w:szCs w:val="20"/>
          <w:lang w:val="pl-PL"/>
        </w:rPr>
        <w:t>5</w:t>
      </w:r>
      <w:r w:rsidR="00751024" w:rsidRPr="00751024">
        <w:rPr>
          <w:b/>
          <w:bCs/>
          <w:sz w:val="20"/>
          <w:szCs w:val="20"/>
          <w:lang w:val="pl-PL"/>
        </w:rPr>
        <w:t>.SEK</w:t>
      </w:r>
    </w:p>
    <w:bookmarkEnd w:id="0"/>
    <w:p w14:paraId="6C95439D" w14:textId="2774F707" w:rsidR="006707D4" w:rsidRPr="00C75A95" w:rsidRDefault="006707D4" w:rsidP="00625989">
      <w:pPr>
        <w:keepNext/>
        <w:keepLines/>
        <w:spacing w:after="0" w:line="240" w:lineRule="auto"/>
        <w:rPr>
          <w:b/>
          <w:bCs/>
          <w:sz w:val="12"/>
          <w:szCs w:val="12"/>
          <w:lang w:eastAsia="ar-SA"/>
        </w:rPr>
      </w:pPr>
    </w:p>
    <w:p w14:paraId="4D358B5A" w14:textId="77777777" w:rsidR="00874855" w:rsidRPr="00C75A95" w:rsidRDefault="00874855" w:rsidP="00625989">
      <w:pPr>
        <w:keepNext/>
        <w:keepLines/>
        <w:spacing w:after="0" w:line="240" w:lineRule="auto"/>
        <w:rPr>
          <w:b/>
          <w:bCs/>
          <w:sz w:val="12"/>
          <w:szCs w:val="12"/>
          <w:lang w:eastAsia="ar-SA"/>
        </w:rPr>
      </w:pPr>
    </w:p>
    <w:p w14:paraId="58274909" w14:textId="77777777" w:rsidR="00044494" w:rsidRPr="00C75A95" w:rsidRDefault="00044494" w:rsidP="00044494">
      <w:pPr>
        <w:pStyle w:val="Tekstpodstawowy"/>
        <w:spacing w:after="0" w:line="240" w:lineRule="auto"/>
        <w:ind w:left="11" w:right="0"/>
        <w:rPr>
          <w:b/>
          <w:sz w:val="20"/>
          <w:szCs w:val="20"/>
          <w:lang w:bidi="pl-PL"/>
        </w:rPr>
      </w:pPr>
      <w:r w:rsidRPr="00C75A95">
        <w:rPr>
          <w:b/>
          <w:sz w:val="20"/>
          <w:szCs w:val="20"/>
          <w:lang w:bidi="pl-PL"/>
        </w:rPr>
        <w:t>Wykonawca (nazwa i adres):</w:t>
      </w:r>
    </w:p>
    <w:p w14:paraId="7629BF00" w14:textId="77777777" w:rsidR="00044494" w:rsidRPr="00C75A95" w:rsidRDefault="00044494" w:rsidP="00044494">
      <w:pPr>
        <w:pStyle w:val="Tekstpodstawowy"/>
        <w:spacing w:after="0" w:line="240" w:lineRule="auto"/>
        <w:ind w:left="11" w:right="0"/>
        <w:rPr>
          <w:sz w:val="20"/>
          <w:szCs w:val="20"/>
          <w:lang w:bidi="pl-PL"/>
        </w:rPr>
      </w:pPr>
      <w:r w:rsidRPr="00C75A95">
        <w:rPr>
          <w:sz w:val="20"/>
          <w:szCs w:val="20"/>
          <w:lang w:bidi="pl-PL"/>
        </w:rPr>
        <w:t>...................................................................................................................................................................</w:t>
      </w:r>
    </w:p>
    <w:p w14:paraId="73B4D4F2" w14:textId="77777777" w:rsidR="00044494" w:rsidRPr="00C75A95" w:rsidRDefault="00044494" w:rsidP="00044494">
      <w:pPr>
        <w:pStyle w:val="Tekstpodstawowy"/>
        <w:spacing w:after="0" w:line="240" w:lineRule="auto"/>
        <w:ind w:left="11" w:right="0"/>
        <w:rPr>
          <w:sz w:val="20"/>
          <w:szCs w:val="20"/>
          <w:lang w:bidi="pl-PL"/>
        </w:rPr>
      </w:pPr>
    </w:p>
    <w:p w14:paraId="71C18128" w14:textId="68578BB2" w:rsidR="00044494" w:rsidRPr="00C75A95" w:rsidRDefault="002F59EC" w:rsidP="009D51CC">
      <w:pPr>
        <w:spacing w:after="0" w:line="240" w:lineRule="auto"/>
        <w:ind w:right="1"/>
        <w:rPr>
          <w:sz w:val="20"/>
          <w:szCs w:val="20"/>
        </w:rPr>
      </w:pPr>
      <w:r w:rsidRPr="00C75A95">
        <w:rPr>
          <w:rStyle w:val="Teksttreci2"/>
          <w:rFonts w:ascii="Times New Roman" w:hAnsi="Times New Roman" w:cs="Times New Roman"/>
          <w:color w:val="auto"/>
          <w:sz w:val="20"/>
          <w:szCs w:val="20"/>
        </w:rPr>
        <w:t>W celu potwierdzenia</w:t>
      </w:r>
      <w:r w:rsidR="00044494" w:rsidRPr="00C75A95">
        <w:rPr>
          <w:rStyle w:val="Teksttreci2"/>
          <w:rFonts w:ascii="Times New Roman" w:hAnsi="Times New Roman" w:cs="Times New Roman"/>
          <w:color w:val="auto"/>
          <w:sz w:val="20"/>
          <w:szCs w:val="20"/>
        </w:rPr>
        <w:t xml:space="preserve"> umocowana do reprezentowania</w:t>
      </w:r>
      <w:r w:rsidR="00044494" w:rsidRPr="00C75A95">
        <w:rPr>
          <w:sz w:val="20"/>
          <w:szCs w:val="20"/>
        </w:rPr>
        <w:t xml:space="preserve"> wskazuję, że dokumenty znajdują się</w:t>
      </w:r>
      <w:r w:rsidR="000233C8" w:rsidRPr="00C75A95">
        <w:rPr>
          <w:sz w:val="20"/>
          <w:szCs w:val="20"/>
        </w:rPr>
        <w:t xml:space="preserve"> </w:t>
      </w:r>
      <w:r w:rsidR="00044494" w:rsidRPr="00C75A95">
        <w:rPr>
          <w:sz w:val="20"/>
          <w:szCs w:val="20"/>
        </w:rPr>
        <w:t>w formie elektronicznej pod następującymi adresami internetowymi ogólnodostępnych i bezpłatnych baz danych</w:t>
      </w:r>
      <w:r w:rsidR="000233C8" w:rsidRPr="00C75A95">
        <w:rPr>
          <w:sz w:val="20"/>
          <w:szCs w:val="20"/>
        </w:rPr>
        <w:t xml:space="preserve"> </w:t>
      </w:r>
      <w:r w:rsidR="00044494" w:rsidRPr="00C75A95">
        <w:rPr>
          <w:sz w:val="20"/>
          <w:szCs w:val="20"/>
        </w:rPr>
        <w:t>(zaznaczyć</w:t>
      </w:r>
      <w:r w:rsidR="009D51CC" w:rsidRPr="00C75A95">
        <w:rPr>
          <w:sz w:val="20"/>
          <w:szCs w:val="20"/>
        </w:rPr>
        <w:t xml:space="preserve"> </w:t>
      </w:r>
      <w:r w:rsidR="0059391D" w:rsidRPr="00C75A95">
        <w:rPr>
          <w:sz w:val="20"/>
          <w:szCs w:val="20"/>
        </w:rPr>
        <w:t>właściwe</w:t>
      </w:r>
      <w:r w:rsidR="00044494" w:rsidRPr="00C75A95">
        <w:rPr>
          <w:sz w:val="20"/>
          <w:szCs w:val="20"/>
        </w:rPr>
        <w:t>):</w:t>
      </w:r>
    </w:p>
    <w:p w14:paraId="4D713E40" w14:textId="79CA1BB5" w:rsidR="009D51CC" w:rsidRPr="00C75A95" w:rsidRDefault="0001347B" w:rsidP="009D51CC">
      <w:pPr>
        <w:tabs>
          <w:tab w:val="left" w:pos="360"/>
        </w:tabs>
        <w:spacing w:line="240" w:lineRule="auto"/>
        <w:ind w:right="1"/>
        <w:rPr>
          <w:b/>
          <w:bCs/>
          <w:sz w:val="20"/>
          <w:szCs w:val="20"/>
        </w:rPr>
      </w:pPr>
      <w:sdt>
        <w:sdtPr>
          <w:rPr>
            <w:sz w:val="20"/>
            <w:szCs w:val="20"/>
          </w:rPr>
          <w:id w:val="-367837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7563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D51CC" w:rsidRPr="00C75A95">
        <w:rPr>
          <w:sz w:val="20"/>
          <w:szCs w:val="20"/>
        </w:rPr>
        <w:t xml:space="preserve"> </w:t>
      </w:r>
      <w:hyperlink r:id="rId8" w:history="1">
        <w:r w:rsidR="00044494" w:rsidRPr="00C75A95">
          <w:rPr>
            <w:rStyle w:val="Hipercze"/>
            <w:color w:val="auto"/>
            <w:sz w:val="20"/>
            <w:szCs w:val="20"/>
          </w:rPr>
          <w:t>https://prod.ceidg.gov.pl</w:t>
        </w:r>
      </w:hyperlink>
      <w:r w:rsidR="00044494" w:rsidRPr="00C75A95">
        <w:rPr>
          <w:sz w:val="20"/>
          <w:szCs w:val="20"/>
        </w:rPr>
        <w:t xml:space="preserve"> </w:t>
      </w:r>
      <w:r w:rsidR="009D51CC" w:rsidRPr="00C75A95">
        <w:rPr>
          <w:sz w:val="20"/>
          <w:szCs w:val="20"/>
        </w:rPr>
        <w:t xml:space="preserve">- </w:t>
      </w:r>
      <w:r w:rsidR="009D51CC" w:rsidRPr="00C75A95">
        <w:rPr>
          <w:bCs/>
          <w:sz w:val="20"/>
          <w:szCs w:val="20"/>
        </w:rPr>
        <w:t>centralna ewidencja i informacja o działalności gospodarczej</w:t>
      </w:r>
    </w:p>
    <w:p w14:paraId="7596BB0B" w14:textId="5147BB99" w:rsidR="009D51CC" w:rsidRPr="00C75A95" w:rsidRDefault="0001347B" w:rsidP="009D51CC">
      <w:pPr>
        <w:tabs>
          <w:tab w:val="left" w:pos="360"/>
        </w:tabs>
        <w:spacing w:after="0" w:line="240" w:lineRule="auto"/>
        <w:ind w:right="1"/>
        <w:rPr>
          <w:sz w:val="20"/>
          <w:szCs w:val="20"/>
        </w:rPr>
      </w:pPr>
      <w:sdt>
        <w:sdtPr>
          <w:rPr>
            <w:sz w:val="20"/>
            <w:szCs w:val="20"/>
          </w:rPr>
          <w:id w:val="1016736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1CC" w:rsidRPr="00C75A9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D51CC" w:rsidRPr="00C75A95">
        <w:rPr>
          <w:sz w:val="20"/>
          <w:szCs w:val="20"/>
        </w:rPr>
        <w:t xml:space="preserve"> </w:t>
      </w:r>
      <w:hyperlink r:id="rId9" w:history="1">
        <w:r w:rsidR="00044494" w:rsidRPr="00C75A95">
          <w:rPr>
            <w:rStyle w:val="Hipercze"/>
            <w:color w:val="auto"/>
            <w:sz w:val="20"/>
            <w:szCs w:val="20"/>
          </w:rPr>
          <w:t>https://ems.ms.gov.pl</w:t>
        </w:r>
      </w:hyperlink>
      <w:r w:rsidR="009D51CC" w:rsidRPr="00C75A95">
        <w:rPr>
          <w:rStyle w:val="Hipercze"/>
          <w:color w:val="auto"/>
          <w:sz w:val="20"/>
          <w:szCs w:val="20"/>
          <w:u w:val="none"/>
        </w:rPr>
        <w:t xml:space="preserve"> – Krajowy Rejestr Sądowy</w:t>
      </w:r>
      <w:r w:rsidR="00044494" w:rsidRPr="00C75A95">
        <w:rPr>
          <w:sz w:val="20"/>
          <w:szCs w:val="20"/>
        </w:rPr>
        <w:t xml:space="preserve">  </w:t>
      </w:r>
    </w:p>
    <w:p w14:paraId="7D5E1652" w14:textId="34C6E145" w:rsidR="009D51CC" w:rsidRPr="00C75A95" w:rsidRDefault="0001347B" w:rsidP="009D51CC">
      <w:pPr>
        <w:tabs>
          <w:tab w:val="left" w:pos="360"/>
        </w:tabs>
        <w:spacing w:after="0" w:line="240" w:lineRule="auto"/>
        <w:ind w:right="1"/>
        <w:jc w:val="left"/>
        <w:rPr>
          <w:bCs/>
          <w:sz w:val="20"/>
          <w:szCs w:val="20"/>
        </w:rPr>
      </w:pPr>
      <w:sdt>
        <w:sdtPr>
          <w:rPr>
            <w:sz w:val="20"/>
            <w:szCs w:val="20"/>
          </w:rPr>
          <w:id w:val="63223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1CC" w:rsidRPr="00C75A9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D51CC" w:rsidRPr="00C75A95">
        <w:rPr>
          <w:sz w:val="20"/>
          <w:szCs w:val="20"/>
        </w:rPr>
        <w:t xml:space="preserve"> </w:t>
      </w:r>
      <w:r w:rsidR="00044494" w:rsidRPr="00C75A95">
        <w:rPr>
          <w:bCs/>
          <w:sz w:val="20"/>
          <w:szCs w:val="20"/>
        </w:rPr>
        <w:t>inne: ……………….</w:t>
      </w:r>
      <w:r w:rsidR="009D51CC" w:rsidRPr="00C75A95">
        <w:rPr>
          <w:bCs/>
          <w:sz w:val="20"/>
          <w:szCs w:val="20"/>
        </w:rPr>
        <w:t xml:space="preserve"> i można je uzyskać po wpisaniu następujących danych ………………...….…</w:t>
      </w:r>
    </w:p>
    <w:p w14:paraId="2784BEF7" w14:textId="1085F03D" w:rsidR="00044494" w:rsidRPr="00C75A95" w:rsidRDefault="00044494" w:rsidP="009D51CC">
      <w:pPr>
        <w:tabs>
          <w:tab w:val="left" w:pos="360"/>
        </w:tabs>
        <w:spacing w:after="0" w:line="240" w:lineRule="auto"/>
        <w:ind w:right="1"/>
        <w:rPr>
          <w:sz w:val="20"/>
          <w:szCs w:val="20"/>
        </w:rPr>
      </w:pPr>
    </w:p>
    <w:p w14:paraId="4F32824D" w14:textId="7D3B949F" w:rsidR="00044494" w:rsidRPr="00C75A95" w:rsidRDefault="00044494" w:rsidP="009E443E">
      <w:pPr>
        <w:pStyle w:val="Akapitzlist"/>
        <w:numPr>
          <w:ilvl w:val="0"/>
          <w:numId w:val="26"/>
        </w:numPr>
        <w:tabs>
          <w:tab w:val="left" w:leader="dot" w:pos="5443"/>
        </w:tabs>
        <w:ind w:right="1"/>
        <w:rPr>
          <w:rStyle w:val="Teksttreci5Bezkursywy"/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>Oświadczenie dotyczące podstaw wykluczenia z postępowania</w:t>
      </w:r>
      <w:r w:rsidR="00F31F78"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>:</w:t>
      </w:r>
    </w:p>
    <w:p w14:paraId="5FBD99B0" w14:textId="08D5DC52" w:rsidR="00044494" w:rsidRPr="00C75A95" w:rsidRDefault="002F59EC" w:rsidP="009E443E">
      <w:pPr>
        <w:pStyle w:val="Akapitzlist"/>
        <w:numPr>
          <w:ilvl w:val="0"/>
          <w:numId w:val="27"/>
        </w:numPr>
        <w:tabs>
          <w:tab w:val="left" w:leader="dot" w:pos="5443"/>
        </w:tabs>
        <w:ind w:right="1"/>
        <w:contextualSpacing/>
        <w:jc w:val="both"/>
        <w:rPr>
          <w:rStyle w:val="Teksttreci4"/>
          <w:rFonts w:ascii="Times New Roman" w:hAnsi="Times New Roman" w:cs="Times New Roman"/>
          <w:color w:val="auto"/>
          <w:sz w:val="20"/>
          <w:szCs w:val="20"/>
        </w:rPr>
      </w:pP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o</w:t>
      </w:r>
      <w:r w:rsidR="00044494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świadczam, że nie podlegam wykluczeniu z postępowania na podstawie 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044494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art. 108 ust. 1</w:t>
      </w:r>
      <w:r w:rsidR="00625989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1874A9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pkt 1-6 </w:t>
      </w:r>
      <w:r w:rsidR="00044494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ustawy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 Pzp;</w:t>
      </w:r>
      <w:r w:rsidR="00044494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270DF353" w14:textId="77777777" w:rsidR="00625989" w:rsidRPr="00C75A95" w:rsidRDefault="002F59EC" w:rsidP="009E443E">
      <w:pPr>
        <w:pStyle w:val="Akapitzlist"/>
        <w:numPr>
          <w:ilvl w:val="0"/>
          <w:numId w:val="27"/>
        </w:numPr>
        <w:ind w:right="1"/>
        <w:contextualSpacing/>
        <w:jc w:val="both"/>
        <w:rPr>
          <w:rStyle w:val="Teksttreci4"/>
          <w:rFonts w:ascii="Times New Roman" w:hAnsi="Times New Roman" w:cs="Times New Roman"/>
          <w:color w:val="auto"/>
          <w:sz w:val="20"/>
          <w:szCs w:val="20"/>
        </w:rPr>
      </w:pP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o</w:t>
      </w:r>
      <w:r w:rsidR="00044494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świadczam*, że zachodzą w stosunku do mnie podstawy wykluczenia</w:t>
      </w:r>
      <w:r w:rsidR="00070F46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044494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z postępowania na podstawie </w:t>
      </w:r>
      <w:r w:rsidR="00625989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br/>
      </w:r>
      <w:r w:rsidRPr="00C75A95">
        <w:rPr>
          <w:rStyle w:val="Teksttreci5Bezkursywy"/>
          <w:rFonts w:ascii="Times New Roman" w:hAnsi="Times New Roman" w:cs="Times New Roman"/>
          <w:sz w:val="20"/>
          <w:szCs w:val="20"/>
        </w:rPr>
        <w:t>art.</w:t>
      </w:r>
      <w:r w:rsidR="00044494" w:rsidRPr="00C75A95">
        <w:rPr>
          <w:rStyle w:val="Teksttreci5Bezkursywy"/>
          <w:rFonts w:ascii="Times New Roman" w:hAnsi="Times New Roman" w:cs="Times New Roman"/>
          <w:sz w:val="20"/>
          <w:szCs w:val="20"/>
        </w:rPr>
        <w:t xml:space="preserve"> ...... ustawy Pzp (podać </w:t>
      </w:r>
      <w:r w:rsidR="00044494" w:rsidRPr="00C75A95">
        <w:rPr>
          <w:rStyle w:val="Teksttreci5"/>
          <w:rFonts w:ascii="Times New Roman" w:hAnsi="Times New Roman" w:cs="Times New Roman"/>
          <w:sz w:val="20"/>
          <w:szCs w:val="20"/>
        </w:rPr>
        <w:t>mającą zastosowanie podstawę wykluczenia spośród wymienionych</w:t>
      </w:r>
      <w:r w:rsidR="00044494" w:rsidRPr="00C75A95">
        <w:rPr>
          <w:rStyle w:val="Teksttreci5Bezkursywy"/>
          <w:rFonts w:ascii="Times New Roman" w:hAnsi="Times New Roman" w:cs="Times New Roman"/>
          <w:sz w:val="20"/>
          <w:szCs w:val="20"/>
        </w:rPr>
        <w:t xml:space="preserve"> </w:t>
      </w:r>
      <w:r w:rsidRPr="00C75A95">
        <w:rPr>
          <w:rFonts w:eastAsia="Calibri"/>
          <w:i/>
          <w:iCs/>
          <w:color w:val="000000"/>
          <w:lang w:bidi="pl-PL"/>
        </w:rPr>
        <w:t xml:space="preserve">w art. 108 ust. 1 pkt 1, 2, i 5 </w:t>
      </w:r>
      <w:r w:rsidR="00044494" w:rsidRPr="00C75A95">
        <w:rPr>
          <w:rStyle w:val="Teksttreci4Kursywa"/>
          <w:rFonts w:ascii="Times New Roman" w:hAnsi="Times New Roman" w:cs="Times New Roman"/>
          <w:sz w:val="20"/>
          <w:szCs w:val="20"/>
        </w:rPr>
        <w:t>ustawy Pzp).</w:t>
      </w:r>
      <w:r w:rsidR="00044494" w:rsidRPr="00C75A95">
        <w:rPr>
          <w:rStyle w:val="Teksttreci4"/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="00044494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Jednocześnie oświadczam, że</w:t>
      </w:r>
      <w:r w:rsidR="00625989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044494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w związku z ww. okolicznością, na podstawie art. 110 ust. 2 ustawy Pzp podjąłem następujące środki naprawcze:</w:t>
      </w:r>
    </w:p>
    <w:p w14:paraId="07BDED5A" w14:textId="7534AD3B" w:rsidR="00044494" w:rsidRPr="00C75A95" w:rsidRDefault="00044494" w:rsidP="00625989">
      <w:pPr>
        <w:pStyle w:val="Akapitzlist"/>
        <w:ind w:left="720" w:right="1"/>
        <w:contextualSpacing/>
        <w:jc w:val="both"/>
        <w:rPr>
          <w:rStyle w:val="Teksttreci4"/>
          <w:rFonts w:ascii="Times New Roman" w:hAnsi="Times New Roman" w:cs="Times New Roman"/>
          <w:color w:val="auto"/>
          <w:sz w:val="20"/>
          <w:szCs w:val="20"/>
        </w:rPr>
      </w:pP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………………………………………………………………………………</w:t>
      </w:r>
      <w:r w:rsidR="00070F46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..</w:t>
      </w:r>
    </w:p>
    <w:p w14:paraId="65F7251A" w14:textId="77777777" w:rsidR="00070F46" w:rsidRPr="00C75A95" w:rsidRDefault="00070F46" w:rsidP="00070F46">
      <w:pPr>
        <w:pStyle w:val="Akapitzlist"/>
        <w:ind w:left="720"/>
        <w:jc w:val="both"/>
        <w:rPr>
          <w:rStyle w:val="Teksttreci4"/>
          <w:rFonts w:ascii="Times New Roman" w:hAnsi="Times New Roman" w:cs="Times New Roman"/>
          <w:i/>
          <w:color w:val="auto"/>
          <w:sz w:val="20"/>
          <w:szCs w:val="20"/>
        </w:rPr>
      </w:pPr>
    </w:p>
    <w:p w14:paraId="5DA0CB78" w14:textId="77777777" w:rsidR="007E6729" w:rsidRPr="00C75A95" w:rsidRDefault="007E6729" w:rsidP="007E6729">
      <w:pPr>
        <w:pStyle w:val="Akapitzlist"/>
        <w:ind w:left="720"/>
        <w:rPr>
          <w:rFonts w:eastAsia="Calibri"/>
          <w:lang w:bidi="pl-PL"/>
        </w:rPr>
      </w:pPr>
      <w:r w:rsidRPr="00C75A95">
        <w:rPr>
          <w:rFonts w:eastAsia="Calibri"/>
          <w:lang w:bidi="pl-PL"/>
        </w:rPr>
        <w:t>Na potwierdzenie powyższego przedkładam następujące środki dowodowe:</w:t>
      </w:r>
    </w:p>
    <w:p w14:paraId="7CAAA8A9" w14:textId="509279A4" w:rsidR="007E6729" w:rsidRPr="00C75A95" w:rsidRDefault="007E6729" w:rsidP="009E443E">
      <w:pPr>
        <w:pStyle w:val="Akapitzlist"/>
        <w:numPr>
          <w:ilvl w:val="0"/>
          <w:numId w:val="31"/>
        </w:numPr>
        <w:rPr>
          <w:rFonts w:eastAsia="Calibri"/>
          <w:lang w:bidi="pl-PL"/>
        </w:rPr>
      </w:pPr>
      <w:r w:rsidRPr="00C75A95">
        <w:rPr>
          <w:rFonts w:eastAsia="Calibri"/>
          <w:lang w:bidi="pl-PL"/>
        </w:rPr>
        <w:t>………………………………………………..</w:t>
      </w:r>
    </w:p>
    <w:p w14:paraId="3A155514" w14:textId="1E517693" w:rsidR="007E6729" w:rsidRPr="00C75A95" w:rsidRDefault="007E6729" w:rsidP="009E443E">
      <w:pPr>
        <w:pStyle w:val="Akapitzlist"/>
        <w:numPr>
          <w:ilvl w:val="0"/>
          <w:numId w:val="31"/>
        </w:numPr>
        <w:rPr>
          <w:rFonts w:eastAsia="Calibri"/>
          <w:lang w:bidi="pl-PL"/>
        </w:rPr>
      </w:pPr>
      <w:r w:rsidRPr="00C75A95">
        <w:rPr>
          <w:rFonts w:eastAsia="Calibri"/>
          <w:lang w:bidi="pl-PL"/>
        </w:rPr>
        <w:t>………………………………………………..</w:t>
      </w:r>
    </w:p>
    <w:p w14:paraId="68CE2E23" w14:textId="77777777" w:rsidR="007E6729" w:rsidRPr="00C75A95" w:rsidRDefault="007E6729" w:rsidP="00070F46">
      <w:pPr>
        <w:pStyle w:val="Akapitzlist"/>
        <w:ind w:left="720"/>
        <w:jc w:val="both"/>
        <w:rPr>
          <w:rStyle w:val="Teksttreci4"/>
          <w:rFonts w:ascii="Times New Roman" w:hAnsi="Times New Roman" w:cs="Times New Roman"/>
          <w:i/>
          <w:color w:val="auto"/>
          <w:sz w:val="20"/>
          <w:szCs w:val="20"/>
        </w:rPr>
      </w:pPr>
    </w:p>
    <w:p w14:paraId="1C474534" w14:textId="77777777" w:rsidR="00044494" w:rsidRPr="00C75A95" w:rsidRDefault="00044494" w:rsidP="00070F46">
      <w:pPr>
        <w:pStyle w:val="Akapitzlist"/>
        <w:ind w:left="720"/>
        <w:jc w:val="both"/>
        <w:rPr>
          <w:rStyle w:val="Teksttreci4"/>
          <w:rFonts w:ascii="Times New Roman" w:hAnsi="Times New Roman" w:cs="Times New Roman"/>
          <w:i/>
          <w:color w:val="auto"/>
          <w:sz w:val="20"/>
          <w:szCs w:val="20"/>
        </w:rPr>
      </w:pPr>
      <w:r w:rsidRPr="00C75A95">
        <w:rPr>
          <w:rStyle w:val="Teksttreci4"/>
          <w:rFonts w:ascii="Times New Roman" w:hAnsi="Times New Roman" w:cs="Times New Roman"/>
          <w:i/>
          <w:color w:val="auto"/>
          <w:sz w:val="20"/>
          <w:szCs w:val="20"/>
        </w:rPr>
        <w:t>*</w:t>
      </w:r>
      <w:r w:rsidRPr="00C75A95">
        <w:rPr>
          <w:rStyle w:val="Teksttreci4"/>
          <w:rFonts w:ascii="Times New Roman" w:hAnsi="Times New Roman" w:cs="Times New Roman"/>
          <w:i/>
          <w:color w:val="auto"/>
          <w:sz w:val="18"/>
          <w:szCs w:val="18"/>
        </w:rPr>
        <w:t>wskazać jeżeli dotyczy</w:t>
      </w:r>
    </w:p>
    <w:p w14:paraId="555737C7" w14:textId="77777777" w:rsidR="00070F46" w:rsidRPr="00C75A95" w:rsidRDefault="00070F46" w:rsidP="00044494">
      <w:pPr>
        <w:tabs>
          <w:tab w:val="left" w:leader="dot" w:pos="5443"/>
        </w:tabs>
        <w:spacing w:after="0" w:line="240" w:lineRule="auto"/>
        <w:jc w:val="center"/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</w:pPr>
    </w:p>
    <w:p w14:paraId="75369582" w14:textId="06FBAD0B" w:rsidR="00044494" w:rsidRPr="00C75A95" w:rsidRDefault="00044494" w:rsidP="009E443E">
      <w:pPr>
        <w:pStyle w:val="Akapitzlist"/>
        <w:numPr>
          <w:ilvl w:val="0"/>
          <w:numId w:val="26"/>
        </w:numPr>
        <w:tabs>
          <w:tab w:val="left" w:leader="dot" w:pos="5443"/>
        </w:tabs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</w:pPr>
      <w:r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>Oświadczenie dotyczące spełniania warunków udziału w postępowaniu</w:t>
      </w:r>
      <w:r w:rsidR="00F31F78"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>:</w:t>
      </w:r>
    </w:p>
    <w:p w14:paraId="72CD255A" w14:textId="031E5C4D" w:rsidR="00044494" w:rsidRPr="00C75A95" w:rsidRDefault="00F31F78" w:rsidP="009E443E">
      <w:pPr>
        <w:pStyle w:val="Akapitzlist"/>
        <w:numPr>
          <w:ilvl w:val="0"/>
          <w:numId w:val="28"/>
        </w:numPr>
        <w:jc w:val="both"/>
        <w:rPr>
          <w:rStyle w:val="Teksttreci4"/>
          <w:rFonts w:ascii="Times New Roman" w:hAnsi="Times New Roman" w:cs="Times New Roman"/>
          <w:i/>
          <w:color w:val="auto"/>
          <w:sz w:val="20"/>
          <w:szCs w:val="20"/>
        </w:rPr>
      </w:pP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o</w:t>
      </w:r>
      <w:r w:rsidR="00044494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świadczam, że spełniam warunki udziału w postępowaniu 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określone </w:t>
      </w:r>
      <w:r w:rsidRPr="00C75A95">
        <w:rPr>
          <w:rFonts w:eastAsia="Calibri"/>
          <w:lang w:bidi="pl-PL"/>
        </w:rPr>
        <w:t>w ogłoszeniu</w:t>
      </w:r>
      <w:r w:rsidR="00B149F4" w:rsidRPr="00C75A95">
        <w:rPr>
          <w:rFonts w:eastAsia="Calibri"/>
          <w:lang w:bidi="pl-PL"/>
        </w:rPr>
        <w:t xml:space="preserve"> </w:t>
      </w:r>
      <w:r w:rsidRPr="00C75A95">
        <w:rPr>
          <w:rFonts w:eastAsia="Calibri"/>
          <w:lang w:bidi="pl-PL"/>
        </w:rPr>
        <w:t xml:space="preserve">o zamówieniu oraz </w:t>
      </w:r>
      <w:r w:rsidR="00044494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w 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§10 </w:t>
      </w:r>
      <w:r w:rsidR="00044494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SWZ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;</w:t>
      </w:r>
    </w:p>
    <w:p w14:paraId="054ACB07" w14:textId="7392BD48" w:rsidR="00F31F78" w:rsidRPr="00C75A95" w:rsidRDefault="00F31F78" w:rsidP="009E443E">
      <w:pPr>
        <w:pStyle w:val="Akapitzlist"/>
        <w:numPr>
          <w:ilvl w:val="0"/>
          <w:numId w:val="28"/>
        </w:numPr>
        <w:jc w:val="both"/>
        <w:rPr>
          <w:rFonts w:eastAsia="Calibri"/>
          <w:lang w:bidi="pl-PL"/>
        </w:rPr>
      </w:pPr>
      <w:r w:rsidRPr="00C75A95">
        <w:rPr>
          <w:rFonts w:eastAsia="Calibri"/>
          <w:lang w:bidi="pl-PL"/>
        </w:rPr>
        <w:t xml:space="preserve">oświadczam, że w celu wykazania spełniania warunków udziału w postępowaniu, określonych przez </w:t>
      </w:r>
      <w:r w:rsidR="00D75A70" w:rsidRPr="00C75A95">
        <w:rPr>
          <w:rFonts w:eastAsia="Calibri"/>
          <w:lang w:bidi="pl-PL"/>
        </w:rPr>
        <w:t>z</w:t>
      </w:r>
      <w:r w:rsidRPr="00C75A95">
        <w:rPr>
          <w:rFonts w:eastAsia="Calibri"/>
          <w:lang w:bidi="pl-PL"/>
        </w:rPr>
        <w:t xml:space="preserve">amawiającego w ogłoszeniu o zamówieniu oraz 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w §10 SWZ</w:t>
      </w:r>
      <w:r w:rsidR="0059391D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 (zaznaczyć właściwe)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:</w:t>
      </w:r>
      <w:r w:rsidRPr="00C75A95">
        <w:rPr>
          <w:rFonts w:eastAsia="Calibri"/>
          <w:lang w:bidi="pl-PL"/>
        </w:rPr>
        <w:t xml:space="preserve"> </w:t>
      </w:r>
    </w:p>
    <w:p w14:paraId="4F8364B6" w14:textId="6F85C4B5" w:rsidR="00F31F78" w:rsidRPr="00C75A95" w:rsidRDefault="0001347B" w:rsidP="00F31F78">
      <w:pPr>
        <w:pStyle w:val="Akapitzlist"/>
        <w:ind w:left="730"/>
        <w:jc w:val="both"/>
        <w:rPr>
          <w:rFonts w:eastAsia="Calibri"/>
          <w:lang w:bidi="pl-PL"/>
        </w:rPr>
      </w:pPr>
      <w:sdt>
        <w:sdtPr>
          <w:id w:val="928311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1CB">
            <w:rPr>
              <w:rFonts w:ascii="MS Gothic" w:eastAsia="MS Gothic" w:hAnsi="MS Gothic" w:hint="eastAsia"/>
            </w:rPr>
            <w:t>☐</w:t>
          </w:r>
        </w:sdtContent>
      </w:sdt>
      <w:r w:rsidR="00F31F78" w:rsidRPr="00C75A95">
        <w:rPr>
          <w:rFonts w:eastAsia="Calibri"/>
          <w:b/>
          <w:lang w:bidi="pl-PL"/>
        </w:rPr>
        <w:t xml:space="preserve"> </w:t>
      </w:r>
      <w:r w:rsidR="00F31F78" w:rsidRPr="00C75A95">
        <w:rPr>
          <w:rFonts w:eastAsia="Calibri"/>
          <w:lang w:bidi="pl-PL"/>
        </w:rPr>
        <w:t>polegam na zasobach innego podmiotu</w:t>
      </w:r>
      <w:r w:rsidR="008D0FED" w:rsidRPr="00C75A95">
        <w:rPr>
          <w:rFonts w:eastAsia="Calibri"/>
          <w:lang w:bidi="pl-PL"/>
        </w:rPr>
        <w:t xml:space="preserve"> </w:t>
      </w:r>
    </w:p>
    <w:p w14:paraId="1CE000CB" w14:textId="62E1969E" w:rsidR="00AD755F" w:rsidRPr="00C75A95" w:rsidRDefault="0001347B" w:rsidP="00B81A76">
      <w:pPr>
        <w:pStyle w:val="Akapitzlist"/>
        <w:ind w:left="730"/>
        <w:jc w:val="both"/>
        <w:rPr>
          <w:rStyle w:val="Nagwek22"/>
          <w:rFonts w:ascii="Times New Roman" w:hAnsi="Times New Roman" w:cs="Times New Roman"/>
          <w:color w:val="auto"/>
          <w:sz w:val="20"/>
          <w:szCs w:val="20"/>
        </w:rPr>
      </w:pPr>
      <w:sdt>
        <w:sdtPr>
          <w:rPr>
            <w:rFonts w:ascii="Calibri" w:eastAsia="Calibri" w:hAnsi="Calibri" w:cs="Calibri"/>
            <w:color w:val="000000"/>
            <w:sz w:val="22"/>
            <w:szCs w:val="22"/>
            <w:lang w:bidi="pl-PL"/>
          </w:rPr>
          <w:id w:val="87241448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Times New Roman" w:eastAsia="Times New Roman" w:hAnsi="Times New Roman" w:cs="Times New Roman"/>
            <w:color w:val="auto"/>
            <w:sz w:val="20"/>
            <w:szCs w:val="20"/>
            <w:lang w:bidi="ar-SA"/>
          </w:rPr>
        </w:sdtEndPr>
        <w:sdtContent>
          <w:r w:rsidR="00F31F78" w:rsidRPr="00C75A95">
            <w:rPr>
              <w:rFonts w:ascii="Segoe UI Symbol" w:eastAsia="MS Gothic" w:hAnsi="Segoe UI Symbol" w:cs="Segoe UI Symbol"/>
            </w:rPr>
            <w:t>☐</w:t>
          </w:r>
        </w:sdtContent>
      </w:sdt>
      <w:r w:rsidR="00F31F78" w:rsidRPr="00C75A95">
        <w:t xml:space="preserve"> </w:t>
      </w:r>
      <w:r w:rsidR="00F31F78" w:rsidRPr="00C75A95">
        <w:rPr>
          <w:rFonts w:eastAsia="Calibri"/>
          <w:lang w:bidi="pl-PL"/>
        </w:rPr>
        <w:t>nie polegam na zasobach innego podmiotu</w:t>
      </w:r>
    </w:p>
    <w:p w14:paraId="6BC6A48D" w14:textId="77777777" w:rsidR="00AD755F" w:rsidRPr="00C75A95" w:rsidRDefault="00AD755F" w:rsidP="00F31F78">
      <w:pPr>
        <w:pStyle w:val="Akapitzlist"/>
        <w:ind w:left="730"/>
        <w:jc w:val="both"/>
        <w:rPr>
          <w:rStyle w:val="Nagwek22"/>
          <w:rFonts w:ascii="Times New Roman" w:hAnsi="Times New Roman" w:cs="Times New Roman"/>
          <w:i/>
          <w:color w:val="auto"/>
          <w:sz w:val="20"/>
          <w:szCs w:val="20"/>
        </w:rPr>
      </w:pPr>
    </w:p>
    <w:p w14:paraId="431EF517" w14:textId="1AECBC2C" w:rsidR="00044494" w:rsidRPr="00C75A95" w:rsidRDefault="00044494" w:rsidP="009E443E">
      <w:pPr>
        <w:pStyle w:val="Akapitzlist"/>
        <w:numPr>
          <w:ilvl w:val="0"/>
          <w:numId w:val="26"/>
        </w:numPr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</w:pPr>
      <w:r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>Oświadczenie dotyczące podanych informacji</w:t>
      </w:r>
      <w:r w:rsidR="0059391D" w:rsidRPr="00C75A95">
        <w:rPr>
          <w:rStyle w:val="Nagwek22"/>
          <w:rFonts w:ascii="Times New Roman" w:hAnsi="Times New Roman" w:cs="Times New Roman"/>
          <w:b/>
          <w:color w:val="auto"/>
          <w:sz w:val="20"/>
          <w:szCs w:val="20"/>
        </w:rPr>
        <w:t>:</w:t>
      </w:r>
    </w:p>
    <w:p w14:paraId="5D9425D3" w14:textId="1658CA12" w:rsidR="00E469C5" w:rsidRPr="00C75A95" w:rsidRDefault="00044494" w:rsidP="00F37B95">
      <w:pPr>
        <w:pStyle w:val="Akapitzlist"/>
        <w:ind w:left="370"/>
        <w:jc w:val="both"/>
        <w:rPr>
          <w:rStyle w:val="Teksttreci4"/>
          <w:rFonts w:ascii="Times New Roman" w:hAnsi="Times New Roman" w:cs="Times New Roman"/>
          <w:color w:val="auto"/>
          <w:sz w:val="20"/>
          <w:szCs w:val="20"/>
        </w:rPr>
      </w:pP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D75A70"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z</w:t>
      </w:r>
      <w:r w:rsidRPr="00C75A95">
        <w:rPr>
          <w:rStyle w:val="Teksttreci4"/>
          <w:rFonts w:ascii="Times New Roman" w:hAnsi="Times New Roman" w:cs="Times New Roman"/>
          <w:color w:val="auto"/>
          <w:sz w:val="20"/>
          <w:szCs w:val="20"/>
        </w:rPr>
        <w:t>amawiającego w błąd przy przedstawianiu informacji.</w:t>
      </w:r>
    </w:p>
    <w:p w14:paraId="312947FF" w14:textId="20F192D4" w:rsidR="00874855" w:rsidRPr="00C75A95" w:rsidRDefault="00874855" w:rsidP="006C4933">
      <w:pPr>
        <w:ind w:left="0" w:firstLine="0"/>
        <w:rPr>
          <w:rStyle w:val="Teksttreci4"/>
          <w:rFonts w:ascii="Times New Roman" w:hAnsi="Times New Roman" w:cs="Times New Roman"/>
          <w:color w:val="auto"/>
          <w:sz w:val="20"/>
          <w:szCs w:val="20"/>
        </w:rPr>
      </w:pPr>
    </w:p>
    <w:p w14:paraId="5B826878" w14:textId="6F6231A6" w:rsidR="00D11747" w:rsidRDefault="008105E6" w:rsidP="008105E6">
      <w:pPr>
        <w:ind w:left="0"/>
        <w:jc w:val="center"/>
        <w:rPr>
          <w:b/>
          <w:i/>
          <w:sz w:val="18"/>
          <w:szCs w:val="18"/>
        </w:rPr>
      </w:pPr>
      <w:r w:rsidRPr="00C75A95">
        <w:rPr>
          <w:b/>
          <w:i/>
          <w:sz w:val="18"/>
          <w:szCs w:val="18"/>
        </w:rPr>
        <w:t>W przypadku podmiotów występujących wspólnie (np. konsorcjum) oświadczenie powinien złożyć każdy podmiot (uczestnik konsorcjum)</w:t>
      </w:r>
    </w:p>
    <w:p w14:paraId="3819BA47" w14:textId="77777777" w:rsidR="00622E20" w:rsidRPr="00C75A95" w:rsidRDefault="00622E20" w:rsidP="008105E6">
      <w:pPr>
        <w:ind w:left="0"/>
        <w:jc w:val="center"/>
        <w:rPr>
          <w:rStyle w:val="Teksttreci4"/>
          <w:rFonts w:ascii="Times New Roman" w:hAnsi="Times New Roman" w:cs="Times New Roman"/>
          <w:color w:val="auto"/>
          <w:sz w:val="22"/>
          <w:szCs w:val="22"/>
        </w:rPr>
      </w:pPr>
    </w:p>
    <w:p w14:paraId="0DEEF498" w14:textId="79D84C76" w:rsidR="00C73B6B" w:rsidRPr="000541CB" w:rsidRDefault="00E469C5" w:rsidP="000541CB">
      <w:pPr>
        <w:pStyle w:val="Tekstpodstawowy"/>
        <w:ind w:right="1"/>
        <w:jc w:val="center"/>
        <w:rPr>
          <w:rStyle w:val="Nagwek22"/>
          <w:rFonts w:ascii="Times New Roman" w:eastAsia="Times New Roman" w:hAnsi="Times New Roman" w:cs="Times New Roman"/>
          <w:b/>
          <w:i/>
          <w:iCs/>
          <w:sz w:val="18"/>
          <w:szCs w:val="18"/>
          <w:lang w:bidi="ar-SA"/>
        </w:rPr>
      </w:pPr>
      <w:r w:rsidRPr="00C75A95">
        <w:rPr>
          <w:b/>
          <w:i/>
          <w:sz w:val="18"/>
          <w:szCs w:val="18"/>
        </w:rPr>
        <w:t xml:space="preserve">Dokument należy opatrzyć kwalifikowanym podpisem elektronicznym lub podpisem zaufanym lub podpisem osobistym </w:t>
      </w:r>
      <w:r w:rsidRPr="00C75A95">
        <w:rPr>
          <w:b/>
          <w:i/>
          <w:iCs/>
          <w:sz w:val="18"/>
          <w:szCs w:val="18"/>
        </w:rPr>
        <w:t>przez osobę lub osoby uprawnione do reprezentowania wykonawc</w:t>
      </w:r>
      <w:r w:rsidR="00B81A76" w:rsidRPr="00C75A95">
        <w:rPr>
          <w:b/>
          <w:i/>
          <w:iCs/>
          <w:sz w:val="18"/>
          <w:szCs w:val="18"/>
        </w:rPr>
        <w:t>y</w:t>
      </w:r>
    </w:p>
    <w:p w14:paraId="4C1E4E46" w14:textId="77777777" w:rsidR="009548AB" w:rsidRDefault="009548AB" w:rsidP="001874A9">
      <w:pPr>
        <w:pStyle w:val="Tekstpodstawowy"/>
        <w:spacing w:after="0" w:line="240" w:lineRule="auto"/>
        <w:ind w:right="0"/>
        <w:jc w:val="right"/>
        <w:rPr>
          <w:rStyle w:val="Nagwek22"/>
          <w:rFonts w:ascii="Times New Roman" w:hAnsi="Times New Roman" w:cs="Times New Roman"/>
          <w:b/>
          <w:color w:val="auto"/>
        </w:rPr>
      </w:pPr>
    </w:p>
    <w:p w14:paraId="64780DB9" w14:textId="77777777" w:rsidR="009548AB" w:rsidRDefault="009548AB" w:rsidP="001874A9">
      <w:pPr>
        <w:pStyle w:val="Tekstpodstawowy"/>
        <w:spacing w:after="0" w:line="240" w:lineRule="auto"/>
        <w:ind w:right="0"/>
        <w:jc w:val="right"/>
        <w:rPr>
          <w:rStyle w:val="Nagwek22"/>
          <w:rFonts w:ascii="Times New Roman" w:hAnsi="Times New Roman" w:cs="Times New Roman"/>
          <w:b/>
          <w:color w:val="auto"/>
        </w:rPr>
      </w:pPr>
    </w:p>
    <w:sectPr w:rsidR="009548AB" w:rsidSect="00033E0A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1907" w:h="16840" w:code="9"/>
      <w:pgMar w:top="1417" w:right="1417" w:bottom="1417" w:left="1417" w:header="426" w:footer="709" w:gutter="0"/>
      <w:cols w:space="708" w:equalWidth="0">
        <w:col w:w="9073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266C9" w14:textId="77777777" w:rsidR="00430F0E" w:rsidRDefault="00430F0E">
      <w:pPr>
        <w:spacing w:after="0" w:line="240" w:lineRule="auto"/>
      </w:pPr>
      <w:r>
        <w:separator/>
      </w:r>
    </w:p>
  </w:endnote>
  <w:endnote w:type="continuationSeparator" w:id="0">
    <w:p w14:paraId="5809ED31" w14:textId="77777777" w:rsidR="00430F0E" w:rsidRDefault="0043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Arial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135C2" w14:textId="77777777" w:rsidR="00923570" w:rsidRDefault="00923570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568576C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B44E5" w14:textId="0D8A1D89" w:rsidR="00923570" w:rsidRPr="003B6970" w:rsidRDefault="00923570">
    <w:pPr>
      <w:spacing w:after="0" w:line="259" w:lineRule="auto"/>
      <w:ind w:left="0" w:firstLine="0"/>
      <w:jc w:val="right"/>
      <w:rPr>
        <w:sz w:val="20"/>
        <w:szCs w:val="20"/>
      </w:rPr>
    </w:pPr>
    <w:r w:rsidRPr="003B6970">
      <w:rPr>
        <w:sz w:val="20"/>
        <w:szCs w:val="20"/>
      </w:rPr>
      <w:fldChar w:fldCharType="begin"/>
    </w:r>
    <w:r w:rsidRPr="003B6970">
      <w:rPr>
        <w:sz w:val="20"/>
        <w:szCs w:val="20"/>
      </w:rPr>
      <w:instrText xml:space="preserve"> PAGE   \* MERGEFORMAT </w:instrText>
    </w:r>
    <w:r w:rsidRPr="003B6970">
      <w:rPr>
        <w:sz w:val="20"/>
        <w:szCs w:val="20"/>
      </w:rPr>
      <w:fldChar w:fldCharType="separate"/>
    </w:r>
    <w:r w:rsidR="00DA40FF">
      <w:rPr>
        <w:noProof/>
        <w:sz w:val="20"/>
        <w:szCs w:val="20"/>
      </w:rPr>
      <w:t>29</w:t>
    </w:r>
    <w:r w:rsidRPr="003B6970">
      <w:rPr>
        <w:sz w:val="20"/>
        <w:szCs w:val="20"/>
      </w:rPr>
      <w:fldChar w:fldCharType="end"/>
    </w:r>
    <w:r w:rsidRPr="003B6970">
      <w:rPr>
        <w:sz w:val="20"/>
        <w:szCs w:val="20"/>
      </w:rPr>
      <w:t xml:space="preserve"> </w:t>
    </w:r>
  </w:p>
  <w:p w14:paraId="062EE208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642FD" w14:textId="77777777" w:rsidR="00923570" w:rsidRDefault="00923570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1F4C3AA" w14:textId="77777777" w:rsidR="00923570" w:rsidRDefault="00923570">
    <w:pPr>
      <w:spacing w:after="0" w:line="259" w:lineRule="auto"/>
      <w:ind w:left="77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CB011" w14:textId="77777777" w:rsidR="00430F0E" w:rsidRDefault="00430F0E">
      <w:pPr>
        <w:spacing w:after="0" w:line="240" w:lineRule="auto"/>
      </w:pPr>
      <w:r>
        <w:separator/>
      </w:r>
    </w:p>
  </w:footnote>
  <w:footnote w:type="continuationSeparator" w:id="0">
    <w:p w14:paraId="34AE2996" w14:textId="77777777" w:rsidR="00430F0E" w:rsidRDefault="00430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35EF9" w14:textId="77777777" w:rsidR="00923570" w:rsidRDefault="00923570">
    <w:pPr>
      <w:spacing w:after="0" w:line="259" w:lineRule="auto"/>
      <w:ind w:left="77" w:right="0" w:firstLine="0"/>
      <w:jc w:val="left"/>
    </w:pPr>
    <w:r>
      <w:rPr>
        <w:b/>
        <w:sz w:val="22"/>
      </w:rPr>
      <w:t>IZP.271.2.2021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31DC9" w14:textId="77777777" w:rsidR="00923570" w:rsidRDefault="00923570">
    <w:pPr>
      <w:spacing w:after="0" w:line="259" w:lineRule="auto"/>
      <w:ind w:left="77" w:right="0" w:firstLine="0"/>
      <w:jc w:val="left"/>
    </w:pPr>
    <w:r>
      <w:rPr>
        <w:b/>
        <w:sz w:val="22"/>
      </w:rPr>
      <w:t>IZP.271.2.2021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24FAF15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" w15:restartNumberingAfterBreak="0">
    <w:nsid w:val="00000002"/>
    <w:multiLevelType w:val="multilevel"/>
    <w:tmpl w:val="70107294"/>
    <w:name w:val="WW8Num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  <w:color w:val="000000"/>
      </w:rPr>
    </w:lvl>
  </w:abstractNum>
  <w:abstractNum w:abstractNumId="2" w15:restartNumberingAfterBreak="0">
    <w:nsid w:val="00000003"/>
    <w:multiLevelType w:val="singleLevel"/>
    <w:tmpl w:val="00000003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4" w15:restartNumberingAfterBreak="0">
    <w:nsid w:val="00000006"/>
    <w:multiLevelType w:val="multilevel"/>
    <w:tmpl w:val="E410D372"/>
    <w:name w:val="WW8Num2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  <w:lang w:val="pl-PL"/>
      </w:rPr>
    </w:lvl>
  </w:abstractNum>
  <w:abstractNum w:abstractNumId="5" w15:restartNumberingAfterBreak="0">
    <w:nsid w:val="0000000A"/>
    <w:multiLevelType w:val="single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  <w:lang w:val="pl-PL"/>
      </w:rPr>
    </w:lvl>
  </w:abstractNum>
  <w:abstractNum w:abstractNumId="6" w15:restartNumberingAfterBreak="0">
    <w:nsid w:val="0000000C"/>
    <w:multiLevelType w:val="singleLevel"/>
    <w:tmpl w:val="0000000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  <w:sz w:val="22"/>
        <w:szCs w:val="22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8" w15:restartNumberingAfterBreak="0">
    <w:nsid w:val="0000000F"/>
    <w:multiLevelType w:val="singleLevel"/>
    <w:tmpl w:val="0000000F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  <w:sz w:val="22"/>
        <w:szCs w:val="22"/>
      </w:rPr>
    </w:lvl>
  </w:abstractNum>
  <w:abstractNum w:abstractNumId="9" w15:restartNumberingAfterBreak="0">
    <w:nsid w:val="00000010"/>
    <w:multiLevelType w:val="multilevel"/>
    <w:tmpl w:val="00000010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2"/>
    <w:multiLevelType w:val="singleLevel"/>
    <w:tmpl w:val="00000012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1" w15:restartNumberingAfterBreak="0">
    <w:nsid w:val="00000013"/>
    <w:multiLevelType w:val="singleLevel"/>
    <w:tmpl w:val="5B80BF64"/>
    <w:name w:val="WW8Num38"/>
    <w:lvl w:ilvl="0">
      <w:start w:val="1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2" w15:restartNumberingAfterBreak="0">
    <w:nsid w:val="00000015"/>
    <w:multiLevelType w:val="singleLevel"/>
    <w:tmpl w:val="00000015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</w:abstractNum>
  <w:abstractNum w:abstractNumId="13" w15:restartNumberingAfterBreak="0">
    <w:nsid w:val="00000017"/>
    <w:multiLevelType w:val="singleLevel"/>
    <w:tmpl w:val="00000017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14" w15:restartNumberingAfterBreak="0">
    <w:nsid w:val="00000018"/>
    <w:multiLevelType w:val="multilevel"/>
    <w:tmpl w:val="34D2ABFC"/>
    <w:name w:val="WW8Num4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</w:lvl>
    <w:lvl w:ilvl="2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</w:lvl>
    <w:lvl w:ilvl="3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</w:lvl>
    <w:lvl w:ilvl="4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</w:lvl>
    <w:lvl w:ilvl="5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</w:lvl>
    <w:lvl w:ilvl="6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</w:lvl>
    <w:lvl w:ilvl="7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</w:lvl>
    <w:lvl w:ilvl="8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</w:lvl>
  </w:abstractNum>
  <w:abstractNum w:abstractNumId="15" w15:restartNumberingAfterBreak="0">
    <w:nsid w:val="0000001A"/>
    <w:multiLevelType w:val="singleLevel"/>
    <w:tmpl w:val="0000001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3B7547"/>
    <w:multiLevelType w:val="hybridMultilevel"/>
    <w:tmpl w:val="30163ABA"/>
    <w:styleLink w:val="WWNum66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1391652"/>
    <w:multiLevelType w:val="multilevel"/>
    <w:tmpl w:val="19205FB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18" w15:restartNumberingAfterBreak="0">
    <w:nsid w:val="03B67AB6"/>
    <w:multiLevelType w:val="multilevel"/>
    <w:tmpl w:val="F5EE7224"/>
    <w:styleLink w:val="WWNum71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9" w15:restartNumberingAfterBreak="0">
    <w:nsid w:val="041C4F91"/>
    <w:multiLevelType w:val="hybridMultilevel"/>
    <w:tmpl w:val="681C8B12"/>
    <w:lvl w:ilvl="0" w:tplc="E5A217F8">
      <w:start w:val="8"/>
      <w:numFmt w:val="decimal"/>
      <w:lvlText w:val="%1."/>
      <w:lvlJc w:val="left"/>
      <w:pPr>
        <w:ind w:left="1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47D683F"/>
    <w:multiLevelType w:val="hybridMultilevel"/>
    <w:tmpl w:val="1EA03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C81D5D"/>
    <w:multiLevelType w:val="hybridMultilevel"/>
    <w:tmpl w:val="3E22F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63307F0"/>
    <w:multiLevelType w:val="multilevel"/>
    <w:tmpl w:val="6C961096"/>
    <w:styleLink w:val="WWNum92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07D05722"/>
    <w:multiLevelType w:val="multilevel"/>
    <w:tmpl w:val="1A243A3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24" w15:restartNumberingAfterBreak="0">
    <w:nsid w:val="07E758C2"/>
    <w:multiLevelType w:val="multilevel"/>
    <w:tmpl w:val="9FAE4C86"/>
    <w:styleLink w:val="WWNum89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5" w15:restartNumberingAfterBreak="0">
    <w:nsid w:val="0B556CED"/>
    <w:multiLevelType w:val="hybridMultilevel"/>
    <w:tmpl w:val="855E0D1E"/>
    <w:styleLink w:val="WWNum671"/>
    <w:lvl w:ilvl="0" w:tplc="7506C300">
      <w:start w:val="1"/>
      <w:numFmt w:val="decimal"/>
      <w:lvlText w:val="%1)"/>
      <w:lvlJc w:val="lef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0BA85D0E"/>
    <w:multiLevelType w:val="multilevel"/>
    <w:tmpl w:val="41A22FBC"/>
    <w:styleLink w:val="WWNum45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0C8451F1"/>
    <w:multiLevelType w:val="hybridMultilevel"/>
    <w:tmpl w:val="880CA6AC"/>
    <w:lvl w:ilvl="0" w:tplc="8ED038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EC66E3F"/>
    <w:multiLevelType w:val="multilevel"/>
    <w:tmpl w:val="5C7C8B2A"/>
    <w:styleLink w:val="WWNum50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0F2C2C05"/>
    <w:multiLevelType w:val="multilevel"/>
    <w:tmpl w:val="FEEC6E66"/>
    <w:styleLink w:val="WWNum43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0F3D4EEE"/>
    <w:multiLevelType w:val="hybridMultilevel"/>
    <w:tmpl w:val="C53E6E02"/>
    <w:lvl w:ilvl="0" w:tplc="36E8C3A2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55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4F95E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CD002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C68E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C0638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B2585C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F1CC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4D39C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0FB13286"/>
    <w:multiLevelType w:val="hybridMultilevel"/>
    <w:tmpl w:val="96EAFC1A"/>
    <w:styleLink w:val="WWNum481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2" w15:restartNumberingAfterBreak="0">
    <w:nsid w:val="0FEE40C0"/>
    <w:multiLevelType w:val="hybridMultilevel"/>
    <w:tmpl w:val="AD66A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690B0A"/>
    <w:multiLevelType w:val="multilevel"/>
    <w:tmpl w:val="7D98CC70"/>
    <w:styleLink w:val="WWNum93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4" w15:restartNumberingAfterBreak="0">
    <w:nsid w:val="1391473E"/>
    <w:multiLevelType w:val="hybridMultilevel"/>
    <w:tmpl w:val="1A5C7BCA"/>
    <w:lvl w:ilvl="0" w:tplc="6ABE8D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3EE4A5C"/>
    <w:multiLevelType w:val="multilevel"/>
    <w:tmpl w:val="C0E46336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15213692"/>
    <w:multiLevelType w:val="hybridMultilevel"/>
    <w:tmpl w:val="4C9A424E"/>
    <w:lvl w:ilvl="0" w:tplc="39EEAE2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7C73B8"/>
    <w:multiLevelType w:val="multilevel"/>
    <w:tmpl w:val="72BC07D6"/>
    <w:styleLink w:val="WWNum6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8" w15:restartNumberingAfterBreak="0">
    <w:nsid w:val="161673F4"/>
    <w:multiLevelType w:val="multilevel"/>
    <w:tmpl w:val="6A14F12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39" w15:restartNumberingAfterBreak="0">
    <w:nsid w:val="168D4BD3"/>
    <w:multiLevelType w:val="multilevel"/>
    <w:tmpl w:val="5900CF0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."/>
      <w:lvlJc w:val="left"/>
      <w:pPr>
        <w:ind w:left="1800" w:hanging="360"/>
      </w:pPr>
    </w:lvl>
    <w:lvl w:ilvl="2">
      <w:start w:val="1"/>
      <w:numFmt w:val="lowerRoman"/>
      <w:lvlText w:val="."/>
      <w:lvlJc w:val="right"/>
      <w:pPr>
        <w:ind w:left="2520" w:hanging="180"/>
      </w:pPr>
    </w:lvl>
    <w:lvl w:ilvl="3">
      <w:start w:val="1"/>
      <w:numFmt w:val="decimal"/>
      <w:lvlText w:val="."/>
      <w:lvlJc w:val="left"/>
      <w:pPr>
        <w:ind w:left="3240" w:hanging="360"/>
      </w:pPr>
    </w:lvl>
    <w:lvl w:ilvl="4">
      <w:start w:val="1"/>
      <w:numFmt w:val="lowerLetter"/>
      <w:lvlText w:val="."/>
      <w:lvlJc w:val="left"/>
      <w:pPr>
        <w:ind w:left="3960" w:hanging="360"/>
      </w:pPr>
    </w:lvl>
    <w:lvl w:ilvl="5">
      <w:start w:val="1"/>
      <w:numFmt w:val="lowerRoman"/>
      <w:lvlText w:val="."/>
      <w:lvlJc w:val="right"/>
      <w:pPr>
        <w:ind w:left="4680" w:hanging="180"/>
      </w:pPr>
    </w:lvl>
    <w:lvl w:ilvl="6">
      <w:start w:val="1"/>
      <w:numFmt w:val="decimal"/>
      <w:lvlText w:val="."/>
      <w:lvlJc w:val="left"/>
      <w:pPr>
        <w:ind w:left="5400" w:hanging="360"/>
      </w:pPr>
    </w:lvl>
    <w:lvl w:ilvl="7">
      <w:start w:val="1"/>
      <w:numFmt w:val="lowerLetter"/>
      <w:lvlText w:val="."/>
      <w:lvlJc w:val="left"/>
      <w:pPr>
        <w:ind w:left="6120" w:hanging="360"/>
      </w:pPr>
    </w:lvl>
    <w:lvl w:ilvl="8">
      <w:start w:val="1"/>
      <w:numFmt w:val="lowerRoman"/>
      <w:lvlText w:val="."/>
      <w:lvlJc w:val="right"/>
      <w:pPr>
        <w:ind w:left="6840" w:hanging="180"/>
      </w:pPr>
    </w:lvl>
  </w:abstractNum>
  <w:abstractNum w:abstractNumId="40" w15:restartNumberingAfterBreak="0">
    <w:nsid w:val="17B2486A"/>
    <w:multiLevelType w:val="hybridMultilevel"/>
    <w:tmpl w:val="26342514"/>
    <w:lvl w:ilvl="0" w:tplc="C2BA1494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231C58"/>
    <w:multiLevelType w:val="hybridMultilevel"/>
    <w:tmpl w:val="2EAA78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B066ED7"/>
    <w:multiLevelType w:val="multilevel"/>
    <w:tmpl w:val="CE4485A6"/>
    <w:styleLink w:val="WWNum47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3" w15:restartNumberingAfterBreak="0">
    <w:nsid w:val="1D0F0A2D"/>
    <w:multiLevelType w:val="multilevel"/>
    <w:tmpl w:val="2A985B8C"/>
    <w:styleLink w:val="WWNum9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1D8C406B"/>
    <w:multiLevelType w:val="hybridMultilevel"/>
    <w:tmpl w:val="5A04E69C"/>
    <w:lvl w:ilvl="0" w:tplc="802C82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1DA86232"/>
    <w:multiLevelType w:val="hybridMultilevel"/>
    <w:tmpl w:val="360A6DB8"/>
    <w:lvl w:ilvl="0" w:tplc="B61A9DFC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4AE3C8">
      <w:start w:val="1"/>
      <w:numFmt w:val="decimal"/>
      <w:lvlText w:val="%2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A4F95E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CD002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C68E4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CC0638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B2585C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64F1CC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4D39C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1DE64506"/>
    <w:multiLevelType w:val="multilevel"/>
    <w:tmpl w:val="435695BA"/>
    <w:styleLink w:val="WWNum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1EE43DE4"/>
    <w:multiLevelType w:val="multilevel"/>
    <w:tmpl w:val="477E0316"/>
    <w:styleLink w:val="WWNum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8" w15:restartNumberingAfterBreak="0">
    <w:nsid w:val="1FEF51D2"/>
    <w:multiLevelType w:val="multilevel"/>
    <w:tmpl w:val="6AE4407A"/>
    <w:styleLink w:val="WWNum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664D3C"/>
    <w:multiLevelType w:val="hybridMultilevel"/>
    <w:tmpl w:val="83ACD87C"/>
    <w:lvl w:ilvl="0" w:tplc="0415000F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0" w15:restartNumberingAfterBreak="0">
    <w:nsid w:val="2273517E"/>
    <w:multiLevelType w:val="multilevel"/>
    <w:tmpl w:val="0602C0B6"/>
    <w:styleLink w:val="WWNum39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68C06C7"/>
    <w:multiLevelType w:val="multilevel"/>
    <w:tmpl w:val="54EEA3B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2" w15:restartNumberingAfterBreak="0">
    <w:nsid w:val="273D7FE1"/>
    <w:multiLevelType w:val="hybridMultilevel"/>
    <w:tmpl w:val="321E2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F50F08"/>
    <w:multiLevelType w:val="hybridMultilevel"/>
    <w:tmpl w:val="A8CAE0A8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4" w15:restartNumberingAfterBreak="0">
    <w:nsid w:val="28673EC5"/>
    <w:multiLevelType w:val="hybridMultilevel"/>
    <w:tmpl w:val="DF903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755AA0"/>
    <w:multiLevelType w:val="multilevel"/>
    <w:tmpl w:val="2996BC52"/>
    <w:styleLink w:val="WWNum48"/>
    <w:lvl w:ilvl="0">
      <w:start w:val="1"/>
      <w:numFmt w:val="decimal"/>
      <w:lvlText w:val="%1."/>
      <w:lvlJc w:val="left"/>
      <w:pPr>
        <w:ind w:left="720" w:hanging="357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6" w15:restartNumberingAfterBreak="0">
    <w:nsid w:val="2AFE02A2"/>
    <w:multiLevelType w:val="hybridMultilevel"/>
    <w:tmpl w:val="42E8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B5932D3"/>
    <w:multiLevelType w:val="multilevel"/>
    <w:tmpl w:val="EDE03872"/>
    <w:styleLink w:val="WWNum9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8" w15:restartNumberingAfterBreak="0">
    <w:nsid w:val="2D8F079F"/>
    <w:multiLevelType w:val="multilevel"/>
    <w:tmpl w:val="FE24461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59" w15:restartNumberingAfterBreak="0">
    <w:nsid w:val="2E7C7DB4"/>
    <w:multiLevelType w:val="hybridMultilevel"/>
    <w:tmpl w:val="50EE0C5E"/>
    <w:lvl w:ilvl="0" w:tplc="04150017">
      <w:start w:val="1"/>
      <w:numFmt w:val="lowerLetter"/>
      <w:lvlText w:val="%1)"/>
      <w:lvlJc w:val="lef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60" w15:restartNumberingAfterBreak="0">
    <w:nsid w:val="2ECD3781"/>
    <w:multiLevelType w:val="multilevel"/>
    <w:tmpl w:val="FD00B210"/>
    <w:styleLink w:val="WWNum62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1" w15:restartNumberingAfterBreak="0">
    <w:nsid w:val="2F614F28"/>
    <w:multiLevelType w:val="multilevel"/>
    <w:tmpl w:val="D45672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31F70405"/>
    <w:multiLevelType w:val="multilevel"/>
    <w:tmpl w:val="D55CD83C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38117DB"/>
    <w:multiLevelType w:val="hybridMultilevel"/>
    <w:tmpl w:val="5A82C7B0"/>
    <w:lvl w:ilvl="0" w:tplc="0415000F">
      <w:start w:val="1"/>
      <w:numFmt w:val="decimal"/>
      <w:lvlText w:val="%1."/>
      <w:lvlJc w:val="left"/>
      <w:pPr>
        <w:ind w:left="437" w:hanging="360"/>
      </w:p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4" w15:restartNumberingAfterBreak="0">
    <w:nsid w:val="36A764BE"/>
    <w:multiLevelType w:val="hybridMultilevel"/>
    <w:tmpl w:val="A00A4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B62063"/>
    <w:multiLevelType w:val="hybridMultilevel"/>
    <w:tmpl w:val="5972D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7B4464E"/>
    <w:multiLevelType w:val="hybridMultilevel"/>
    <w:tmpl w:val="A6409624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67" w15:restartNumberingAfterBreak="0">
    <w:nsid w:val="39926856"/>
    <w:multiLevelType w:val="hybridMultilevel"/>
    <w:tmpl w:val="29D05C68"/>
    <w:styleLink w:val="WWNum9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9DD22F5"/>
    <w:multiLevelType w:val="multilevel"/>
    <w:tmpl w:val="B93CCC3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lowerLetter"/>
      <w:lvlText w:val="."/>
      <w:lvlJc w:val="left"/>
      <w:pPr>
        <w:ind w:left="1080" w:hanging="360"/>
      </w:pPr>
    </w:lvl>
    <w:lvl w:ilvl="2">
      <w:start w:val="1"/>
      <w:numFmt w:val="lowerRoman"/>
      <w:lvlText w:val="."/>
      <w:lvlJc w:val="right"/>
      <w:pPr>
        <w:ind w:left="1800" w:hanging="180"/>
      </w:pPr>
    </w:lvl>
    <w:lvl w:ilvl="3">
      <w:start w:val="1"/>
      <w:numFmt w:val="decimal"/>
      <w:lvlText w:val="."/>
      <w:lvlJc w:val="left"/>
      <w:pPr>
        <w:ind w:left="2520" w:hanging="360"/>
      </w:pPr>
    </w:lvl>
    <w:lvl w:ilvl="4">
      <w:start w:val="1"/>
      <w:numFmt w:val="lowerLetter"/>
      <w:lvlText w:val="."/>
      <w:lvlJc w:val="left"/>
      <w:pPr>
        <w:ind w:left="3240" w:hanging="360"/>
      </w:pPr>
    </w:lvl>
    <w:lvl w:ilvl="5">
      <w:start w:val="1"/>
      <w:numFmt w:val="lowerRoman"/>
      <w:lvlText w:val="."/>
      <w:lvlJc w:val="right"/>
      <w:pPr>
        <w:ind w:left="3960" w:hanging="180"/>
      </w:pPr>
    </w:lvl>
    <w:lvl w:ilvl="6">
      <w:start w:val="1"/>
      <w:numFmt w:val="decimal"/>
      <w:lvlText w:val="."/>
      <w:lvlJc w:val="left"/>
      <w:pPr>
        <w:ind w:left="4680" w:hanging="360"/>
      </w:pPr>
    </w:lvl>
    <w:lvl w:ilvl="7">
      <w:start w:val="1"/>
      <w:numFmt w:val="lowerLetter"/>
      <w:lvlText w:val="."/>
      <w:lvlJc w:val="left"/>
      <w:pPr>
        <w:ind w:left="5400" w:hanging="360"/>
      </w:pPr>
    </w:lvl>
    <w:lvl w:ilvl="8">
      <w:start w:val="1"/>
      <w:numFmt w:val="lowerRoman"/>
      <w:lvlText w:val="."/>
      <w:lvlJc w:val="right"/>
      <w:pPr>
        <w:ind w:left="6120" w:hanging="180"/>
      </w:pPr>
    </w:lvl>
  </w:abstractNum>
  <w:abstractNum w:abstractNumId="69" w15:restartNumberingAfterBreak="0">
    <w:nsid w:val="3A267D81"/>
    <w:multiLevelType w:val="multilevel"/>
    <w:tmpl w:val="53265EDC"/>
    <w:styleLink w:val="WWNum5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0" w15:restartNumberingAfterBreak="0">
    <w:nsid w:val="3B241D14"/>
    <w:multiLevelType w:val="multilevel"/>
    <w:tmpl w:val="9F80A2CA"/>
    <w:styleLink w:val="WWNum70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1" w15:restartNumberingAfterBreak="0">
    <w:nsid w:val="3BCE0599"/>
    <w:multiLevelType w:val="hybridMultilevel"/>
    <w:tmpl w:val="65D89F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E836D32"/>
    <w:multiLevelType w:val="multilevel"/>
    <w:tmpl w:val="CC3A65BE"/>
    <w:styleLink w:val="WWNum91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3" w15:restartNumberingAfterBreak="0">
    <w:nsid w:val="3FB42F1F"/>
    <w:multiLevelType w:val="hybridMultilevel"/>
    <w:tmpl w:val="D1B22A6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4" w15:restartNumberingAfterBreak="0">
    <w:nsid w:val="40390CBD"/>
    <w:multiLevelType w:val="hybridMultilevel"/>
    <w:tmpl w:val="A0CA169A"/>
    <w:lvl w:ilvl="0" w:tplc="04150011">
      <w:start w:val="1"/>
      <w:numFmt w:val="decimal"/>
      <w:lvlText w:val="%1)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75" w15:restartNumberingAfterBreak="0">
    <w:nsid w:val="40471E07"/>
    <w:multiLevelType w:val="multilevel"/>
    <w:tmpl w:val="4500716A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."/>
      <w:lvlJc w:val="left"/>
      <w:pPr>
        <w:ind w:left="1788" w:hanging="360"/>
      </w:pPr>
    </w:lvl>
    <w:lvl w:ilvl="2">
      <w:start w:val="1"/>
      <w:numFmt w:val="lowerRoman"/>
      <w:lvlText w:val="."/>
      <w:lvlJc w:val="right"/>
      <w:pPr>
        <w:ind w:left="2508" w:hanging="180"/>
      </w:pPr>
    </w:lvl>
    <w:lvl w:ilvl="3">
      <w:start w:val="1"/>
      <w:numFmt w:val="decimal"/>
      <w:lvlText w:val="."/>
      <w:lvlJc w:val="left"/>
      <w:pPr>
        <w:ind w:left="3228" w:hanging="360"/>
      </w:pPr>
    </w:lvl>
    <w:lvl w:ilvl="4">
      <w:start w:val="1"/>
      <w:numFmt w:val="lowerLetter"/>
      <w:lvlText w:val="."/>
      <w:lvlJc w:val="left"/>
      <w:pPr>
        <w:ind w:left="3948" w:hanging="360"/>
      </w:pPr>
    </w:lvl>
    <w:lvl w:ilvl="5">
      <w:start w:val="1"/>
      <w:numFmt w:val="lowerRoman"/>
      <w:lvlText w:val="."/>
      <w:lvlJc w:val="right"/>
      <w:pPr>
        <w:ind w:left="4668" w:hanging="180"/>
      </w:pPr>
    </w:lvl>
    <w:lvl w:ilvl="6">
      <w:start w:val="1"/>
      <w:numFmt w:val="decimal"/>
      <w:lvlText w:val="."/>
      <w:lvlJc w:val="left"/>
      <w:pPr>
        <w:ind w:left="5388" w:hanging="360"/>
      </w:pPr>
    </w:lvl>
    <w:lvl w:ilvl="7">
      <w:start w:val="1"/>
      <w:numFmt w:val="lowerLetter"/>
      <w:lvlText w:val="."/>
      <w:lvlJc w:val="left"/>
      <w:pPr>
        <w:ind w:left="6108" w:hanging="360"/>
      </w:pPr>
    </w:lvl>
    <w:lvl w:ilvl="8">
      <w:start w:val="1"/>
      <w:numFmt w:val="lowerRoman"/>
      <w:lvlText w:val="."/>
      <w:lvlJc w:val="right"/>
      <w:pPr>
        <w:ind w:left="6828" w:hanging="180"/>
      </w:pPr>
    </w:lvl>
  </w:abstractNum>
  <w:abstractNum w:abstractNumId="76" w15:restartNumberingAfterBreak="0">
    <w:nsid w:val="406F36AA"/>
    <w:multiLevelType w:val="multilevel"/>
    <w:tmpl w:val="C494F06A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."/>
      <w:lvlJc w:val="left"/>
      <w:pPr>
        <w:ind w:left="1866" w:hanging="360"/>
      </w:pPr>
    </w:lvl>
    <w:lvl w:ilvl="2">
      <w:start w:val="1"/>
      <w:numFmt w:val="lowerRoman"/>
      <w:lvlText w:val="."/>
      <w:lvlJc w:val="right"/>
      <w:pPr>
        <w:ind w:left="2586" w:hanging="180"/>
      </w:pPr>
    </w:lvl>
    <w:lvl w:ilvl="3">
      <w:start w:val="1"/>
      <w:numFmt w:val="decimal"/>
      <w:lvlText w:val="."/>
      <w:lvlJc w:val="left"/>
      <w:pPr>
        <w:ind w:left="3306" w:hanging="360"/>
      </w:pPr>
    </w:lvl>
    <w:lvl w:ilvl="4">
      <w:start w:val="1"/>
      <w:numFmt w:val="lowerLetter"/>
      <w:lvlText w:val="."/>
      <w:lvlJc w:val="left"/>
      <w:pPr>
        <w:ind w:left="4026" w:hanging="360"/>
      </w:pPr>
    </w:lvl>
    <w:lvl w:ilvl="5">
      <w:start w:val="1"/>
      <w:numFmt w:val="lowerRoman"/>
      <w:lvlText w:val="."/>
      <w:lvlJc w:val="right"/>
      <w:pPr>
        <w:ind w:left="4746" w:hanging="180"/>
      </w:pPr>
    </w:lvl>
    <w:lvl w:ilvl="6">
      <w:start w:val="1"/>
      <w:numFmt w:val="decimal"/>
      <w:lvlText w:val="."/>
      <w:lvlJc w:val="left"/>
      <w:pPr>
        <w:ind w:left="5466" w:hanging="360"/>
      </w:pPr>
    </w:lvl>
    <w:lvl w:ilvl="7">
      <w:start w:val="1"/>
      <w:numFmt w:val="lowerLetter"/>
      <w:lvlText w:val="."/>
      <w:lvlJc w:val="left"/>
      <w:pPr>
        <w:ind w:left="6186" w:hanging="360"/>
      </w:pPr>
    </w:lvl>
    <w:lvl w:ilvl="8">
      <w:start w:val="1"/>
      <w:numFmt w:val="lowerRoman"/>
      <w:lvlText w:val="."/>
      <w:lvlJc w:val="right"/>
      <w:pPr>
        <w:ind w:left="6906" w:hanging="180"/>
      </w:pPr>
    </w:lvl>
  </w:abstractNum>
  <w:abstractNum w:abstractNumId="77" w15:restartNumberingAfterBreak="0">
    <w:nsid w:val="40D20887"/>
    <w:multiLevelType w:val="hybridMultilevel"/>
    <w:tmpl w:val="2D5EC44A"/>
    <w:styleLink w:val="WWNum511"/>
    <w:lvl w:ilvl="0" w:tplc="BFDE2628">
      <w:start w:val="1"/>
      <w:numFmt w:val="decimal"/>
      <w:lvlText w:val="%1)"/>
      <w:lvlJc w:val="left"/>
      <w:pPr>
        <w:ind w:left="73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66C360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508630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CE1696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AA2D6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FC3762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ECE1DE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661086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CA3F4A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9" w15:restartNumberingAfterBreak="0">
    <w:nsid w:val="44413672"/>
    <w:multiLevelType w:val="multilevel"/>
    <w:tmpl w:val="C35AE9E2"/>
    <w:styleLink w:val="WWNum5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0" w15:restartNumberingAfterBreak="0">
    <w:nsid w:val="44510A3F"/>
    <w:multiLevelType w:val="multilevel"/>
    <w:tmpl w:val="A5FC5538"/>
    <w:styleLink w:val="WWNum38"/>
    <w:lvl w:ilvl="0">
      <w:start w:val="6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  <w:rPr>
        <w:color w:val="000000"/>
      </w:rPr>
    </w:lvl>
  </w:abstractNum>
  <w:abstractNum w:abstractNumId="81" w15:restartNumberingAfterBreak="0">
    <w:nsid w:val="45342D34"/>
    <w:multiLevelType w:val="hybridMultilevel"/>
    <w:tmpl w:val="CDA6D3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462E1D3D"/>
    <w:multiLevelType w:val="hybridMultilevel"/>
    <w:tmpl w:val="57FEFC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6353033"/>
    <w:multiLevelType w:val="hybridMultilevel"/>
    <w:tmpl w:val="9252D8D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4" w15:restartNumberingAfterBreak="0">
    <w:nsid w:val="468B0A43"/>
    <w:multiLevelType w:val="multilevel"/>
    <w:tmpl w:val="A18E6B9E"/>
    <w:styleLink w:val="WWNum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5" w15:restartNumberingAfterBreak="0">
    <w:nsid w:val="46BE1C6A"/>
    <w:multiLevelType w:val="multilevel"/>
    <w:tmpl w:val="AA364A92"/>
    <w:styleLink w:val="WWNum6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46E03307"/>
    <w:multiLevelType w:val="multilevel"/>
    <w:tmpl w:val="ABEE44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87" w15:restartNumberingAfterBreak="0">
    <w:nsid w:val="471F34EB"/>
    <w:multiLevelType w:val="multilevel"/>
    <w:tmpl w:val="91C47878"/>
    <w:styleLink w:val="WWNum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47BC3B23"/>
    <w:multiLevelType w:val="hybridMultilevel"/>
    <w:tmpl w:val="B6380BF6"/>
    <w:lvl w:ilvl="0" w:tplc="1EDC3FB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34ACEE">
      <w:start w:val="1"/>
      <w:numFmt w:val="decimal"/>
      <w:lvlText w:val="%2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26544C">
      <w:start w:val="1"/>
      <w:numFmt w:val="lowerRoman"/>
      <w:lvlText w:val="%3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8E37A8">
      <w:start w:val="1"/>
      <w:numFmt w:val="decimal"/>
      <w:lvlText w:val="%4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CE2E90">
      <w:start w:val="1"/>
      <w:numFmt w:val="lowerLetter"/>
      <w:lvlText w:val="%5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686F90">
      <w:start w:val="1"/>
      <w:numFmt w:val="lowerRoman"/>
      <w:lvlText w:val="%6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B2E202">
      <w:start w:val="1"/>
      <w:numFmt w:val="decimal"/>
      <w:lvlText w:val="%7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60FD60">
      <w:start w:val="1"/>
      <w:numFmt w:val="lowerLetter"/>
      <w:lvlText w:val="%8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8CACB8">
      <w:start w:val="1"/>
      <w:numFmt w:val="lowerRoman"/>
      <w:lvlText w:val="%9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47F533ED"/>
    <w:multiLevelType w:val="multilevel"/>
    <w:tmpl w:val="9692CDD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90" w15:restartNumberingAfterBreak="0">
    <w:nsid w:val="4C8421FC"/>
    <w:multiLevelType w:val="hybridMultilevel"/>
    <w:tmpl w:val="DE68E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CB20F1A"/>
    <w:multiLevelType w:val="hybridMultilevel"/>
    <w:tmpl w:val="321E2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CC27E6F"/>
    <w:multiLevelType w:val="hybridMultilevel"/>
    <w:tmpl w:val="E960C620"/>
    <w:lvl w:ilvl="0" w:tplc="6AD4BB68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004CAE">
      <w:start w:val="1"/>
      <w:numFmt w:val="decimal"/>
      <w:lvlText w:val="%2)"/>
      <w:lvlJc w:val="left"/>
      <w:pPr>
        <w:ind w:left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7215EA">
      <w:start w:val="1"/>
      <w:numFmt w:val="lowerLetter"/>
      <w:lvlText w:val="%3)"/>
      <w:lvlJc w:val="left"/>
      <w:pPr>
        <w:ind w:left="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9CF6A6">
      <w:start w:val="1"/>
      <w:numFmt w:val="bullet"/>
      <w:lvlText w:val=""/>
      <w:lvlJc w:val="left"/>
      <w:pPr>
        <w:ind w:left="1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3C9BD6">
      <w:start w:val="1"/>
      <w:numFmt w:val="bullet"/>
      <w:lvlText w:val="o"/>
      <w:lvlJc w:val="left"/>
      <w:pPr>
        <w:ind w:left="1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2CEEC">
      <w:start w:val="1"/>
      <w:numFmt w:val="bullet"/>
      <w:lvlText w:val="▪"/>
      <w:lvlJc w:val="left"/>
      <w:pPr>
        <w:ind w:left="2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04CFC">
      <w:start w:val="1"/>
      <w:numFmt w:val="bullet"/>
      <w:lvlText w:val="•"/>
      <w:lvlJc w:val="left"/>
      <w:pPr>
        <w:ind w:left="3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CC409C">
      <w:start w:val="1"/>
      <w:numFmt w:val="bullet"/>
      <w:lvlText w:val="o"/>
      <w:lvlJc w:val="left"/>
      <w:pPr>
        <w:ind w:left="40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87EEA">
      <w:start w:val="1"/>
      <w:numFmt w:val="bullet"/>
      <w:lvlText w:val="▪"/>
      <w:lvlJc w:val="left"/>
      <w:pPr>
        <w:ind w:left="47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F05383C"/>
    <w:multiLevelType w:val="hybridMultilevel"/>
    <w:tmpl w:val="400446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0D481A"/>
    <w:multiLevelType w:val="multilevel"/>
    <w:tmpl w:val="A4143B2C"/>
    <w:styleLink w:val="WWNum88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22"/>
        <w:szCs w:val="22"/>
        <w:lang w:val="pl-PL"/>
      </w:rPr>
    </w:lvl>
  </w:abstractNum>
  <w:abstractNum w:abstractNumId="95" w15:restartNumberingAfterBreak="0">
    <w:nsid w:val="50DC5E19"/>
    <w:multiLevelType w:val="hybridMultilevel"/>
    <w:tmpl w:val="796828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6" w15:restartNumberingAfterBreak="0">
    <w:nsid w:val="513825B8"/>
    <w:multiLevelType w:val="multilevel"/>
    <w:tmpl w:val="8848CE58"/>
    <w:styleLink w:val="WWNum87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7" w15:restartNumberingAfterBreak="0">
    <w:nsid w:val="52F7153C"/>
    <w:multiLevelType w:val="hybridMultilevel"/>
    <w:tmpl w:val="1422A776"/>
    <w:styleLink w:val="WWNum211"/>
    <w:lvl w:ilvl="0" w:tplc="DBF02220">
      <w:start w:val="1"/>
      <w:numFmt w:val="decimal"/>
      <w:lvlText w:val="%1."/>
      <w:lvlJc w:val="left"/>
      <w:pPr>
        <w:ind w:left="3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98" w15:restartNumberingAfterBreak="0">
    <w:nsid w:val="531D45F4"/>
    <w:multiLevelType w:val="multilevel"/>
    <w:tmpl w:val="C1489EA2"/>
    <w:styleLink w:val="WWNum72"/>
    <w:lvl w:ilvl="0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99" w15:restartNumberingAfterBreak="0">
    <w:nsid w:val="54AC10AC"/>
    <w:multiLevelType w:val="hybridMultilevel"/>
    <w:tmpl w:val="66AC5160"/>
    <w:lvl w:ilvl="0" w:tplc="52C0F71C">
      <w:start w:val="5"/>
      <w:numFmt w:val="decimal"/>
      <w:lvlText w:val="%1."/>
      <w:lvlJc w:val="left"/>
      <w:pPr>
        <w:ind w:left="11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7A92DEC"/>
    <w:multiLevelType w:val="multilevel"/>
    <w:tmpl w:val="D2047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1" w15:restartNumberingAfterBreak="0">
    <w:nsid w:val="583D71B1"/>
    <w:multiLevelType w:val="multilevel"/>
    <w:tmpl w:val="E5E666E0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02" w15:restartNumberingAfterBreak="0">
    <w:nsid w:val="586A2A56"/>
    <w:multiLevelType w:val="multilevel"/>
    <w:tmpl w:val="CD8616F8"/>
    <w:styleLink w:val="WWNum95"/>
    <w:lvl w:ilvl="0">
      <w:start w:val="18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3" w15:restartNumberingAfterBreak="0">
    <w:nsid w:val="58805F93"/>
    <w:multiLevelType w:val="multilevel"/>
    <w:tmpl w:val="8AECE71C"/>
    <w:styleLink w:val="WWNum52"/>
    <w:lvl w:ilvl="0">
      <w:start w:val="1"/>
      <w:numFmt w:val="decimal"/>
      <w:lvlText w:val="%1."/>
      <w:lvlJc w:val="left"/>
      <w:pPr>
        <w:ind w:left="720" w:hanging="357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4" w15:restartNumberingAfterBreak="0">
    <w:nsid w:val="58C42203"/>
    <w:multiLevelType w:val="multilevel"/>
    <w:tmpl w:val="2EA863A0"/>
    <w:styleLink w:val="WWNum5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Times New Roman"/>
        <w:bCs/>
        <w:color w:val="000000"/>
        <w:sz w:val="22"/>
        <w:szCs w:val="22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5" w15:restartNumberingAfterBreak="0">
    <w:nsid w:val="58F90FB6"/>
    <w:multiLevelType w:val="multilevel"/>
    <w:tmpl w:val="EF120AF0"/>
    <w:styleLink w:val="WWNum44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59F2543E"/>
    <w:multiLevelType w:val="multilevel"/>
    <w:tmpl w:val="5212E14E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107" w15:restartNumberingAfterBreak="0">
    <w:nsid w:val="5A165500"/>
    <w:multiLevelType w:val="hybridMultilevel"/>
    <w:tmpl w:val="CDA6D3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5B686AFF"/>
    <w:multiLevelType w:val="multilevel"/>
    <w:tmpl w:val="FCA84800"/>
    <w:styleLink w:val="WWNum6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9" w15:restartNumberingAfterBreak="0">
    <w:nsid w:val="5C1B46F4"/>
    <w:multiLevelType w:val="multilevel"/>
    <w:tmpl w:val="9D96F138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5CC124FD"/>
    <w:multiLevelType w:val="multilevel"/>
    <w:tmpl w:val="56E882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11" w15:restartNumberingAfterBreak="0">
    <w:nsid w:val="5DC64762"/>
    <w:multiLevelType w:val="hybridMultilevel"/>
    <w:tmpl w:val="9E06FE3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2" w15:restartNumberingAfterBreak="0">
    <w:nsid w:val="61FB1FE5"/>
    <w:multiLevelType w:val="multilevel"/>
    <w:tmpl w:val="FAF631D4"/>
    <w:styleLink w:val="WWNum68"/>
    <w:lvl w:ilvl="0">
      <w:start w:val="1"/>
      <w:numFmt w:val="decimal"/>
      <w:suff w:val="space"/>
      <w:lvlText w:val="%1)"/>
      <w:lvlJc w:val="left"/>
      <w:pPr>
        <w:ind w:left="340" w:firstLine="20"/>
      </w:pPr>
      <w:rPr>
        <w:rFonts w:ascii="Times New Roman" w:eastAsia="Andale Sans UI" w:hAnsi="Times New Roman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621B0469"/>
    <w:multiLevelType w:val="hybridMultilevel"/>
    <w:tmpl w:val="E8580CD0"/>
    <w:lvl w:ilvl="0" w:tplc="8CE6F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627036A4"/>
    <w:multiLevelType w:val="hybridMultilevel"/>
    <w:tmpl w:val="7B760206"/>
    <w:lvl w:ilvl="0" w:tplc="052E18D4">
      <w:start w:val="1"/>
      <w:numFmt w:val="decimal"/>
      <w:lvlText w:val="%1."/>
      <w:lvlJc w:val="left"/>
      <w:pPr>
        <w:ind w:left="29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8446AA">
      <w:start w:val="1"/>
      <w:numFmt w:val="lowerLetter"/>
      <w:lvlText w:val="%2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FC164C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4AAEC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B8C290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F48EBE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2AB65C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DCE0C2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B624FE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649440B9"/>
    <w:multiLevelType w:val="hybridMultilevel"/>
    <w:tmpl w:val="78E425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66AB6CF3"/>
    <w:multiLevelType w:val="multilevel"/>
    <w:tmpl w:val="FAFE9628"/>
    <w:lvl w:ilvl="0">
      <w:start w:val="1"/>
      <w:numFmt w:val="lowerLetter"/>
      <w:lvlText w:val="%1)"/>
      <w:lvlJc w:val="left"/>
      <w:pPr>
        <w:ind w:left="1423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."/>
      <w:lvlJc w:val="left"/>
      <w:pPr>
        <w:ind w:left="2143" w:hanging="360"/>
      </w:pPr>
    </w:lvl>
    <w:lvl w:ilvl="2">
      <w:start w:val="1"/>
      <w:numFmt w:val="lowerRoman"/>
      <w:lvlText w:val="."/>
      <w:lvlJc w:val="right"/>
      <w:pPr>
        <w:ind w:left="2863" w:hanging="180"/>
      </w:pPr>
    </w:lvl>
    <w:lvl w:ilvl="3">
      <w:start w:val="1"/>
      <w:numFmt w:val="decimal"/>
      <w:lvlText w:val="."/>
      <w:lvlJc w:val="left"/>
      <w:pPr>
        <w:ind w:left="3583" w:hanging="360"/>
      </w:pPr>
    </w:lvl>
    <w:lvl w:ilvl="4">
      <w:start w:val="1"/>
      <w:numFmt w:val="lowerLetter"/>
      <w:lvlText w:val="."/>
      <w:lvlJc w:val="left"/>
      <w:pPr>
        <w:ind w:left="4303" w:hanging="360"/>
      </w:pPr>
    </w:lvl>
    <w:lvl w:ilvl="5">
      <w:start w:val="1"/>
      <w:numFmt w:val="lowerRoman"/>
      <w:lvlText w:val="."/>
      <w:lvlJc w:val="right"/>
      <w:pPr>
        <w:ind w:left="5023" w:hanging="180"/>
      </w:pPr>
    </w:lvl>
    <w:lvl w:ilvl="6">
      <w:start w:val="1"/>
      <w:numFmt w:val="decimal"/>
      <w:lvlText w:val="."/>
      <w:lvlJc w:val="left"/>
      <w:pPr>
        <w:ind w:left="5743" w:hanging="360"/>
      </w:pPr>
    </w:lvl>
    <w:lvl w:ilvl="7">
      <w:start w:val="1"/>
      <w:numFmt w:val="lowerLetter"/>
      <w:lvlText w:val="."/>
      <w:lvlJc w:val="left"/>
      <w:pPr>
        <w:ind w:left="6463" w:hanging="360"/>
      </w:pPr>
    </w:lvl>
    <w:lvl w:ilvl="8">
      <w:start w:val="1"/>
      <w:numFmt w:val="lowerRoman"/>
      <w:lvlText w:val="."/>
      <w:lvlJc w:val="right"/>
      <w:pPr>
        <w:ind w:left="7183" w:hanging="180"/>
      </w:pPr>
    </w:lvl>
  </w:abstractNum>
  <w:abstractNum w:abstractNumId="117" w15:restartNumberingAfterBreak="0">
    <w:nsid w:val="677F3434"/>
    <w:multiLevelType w:val="hybridMultilevel"/>
    <w:tmpl w:val="30DA9F2E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18" w15:restartNumberingAfterBreak="0">
    <w:nsid w:val="68961A14"/>
    <w:multiLevelType w:val="hybridMultilevel"/>
    <w:tmpl w:val="05DAFE76"/>
    <w:lvl w:ilvl="0" w:tplc="B1F224D8">
      <w:start w:val="1"/>
      <w:numFmt w:val="decimal"/>
      <w:lvlText w:val="%1)"/>
      <w:lvlJc w:val="left"/>
      <w:pPr>
        <w:ind w:left="643"/>
      </w:pPr>
      <w:rPr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60A20C">
      <w:start w:val="1"/>
      <w:numFmt w:val="decimal"/>
      <w:lvlText w:val="%2)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82D7F6">
      <w:start w:val="1"/>
      <w:numFmt w:val="lowerRoman"/>
      <w:lvlText w:val="%3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183868">
      <w:start w:val="1"/>
      <w:numFmt w:val="decimal"/>
      <w:lvlText w:val="%4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4617A">
      <w:start w:val="1"/>
      <w:numFmt w:val="lowerLetter"/>
      <w:lvlText w:val="%5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48958">
      <w:start w:val="1"/>
      <w:numFmt w:val="lowerRoman"/>
      <w:lvlText w:val="%6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FA8ED4">
      <w:start w:val="1"/>
      <w:numFmt w:val="decimal"/>
      <w:lvlText w:val="%7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424840">
      <w:start w:val="1"/>
      <w:numFmt w:val="lowerLetter"/>
      <w:lvlText w:val="%8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9CD0B0">
      <w:start w:val="1"/>
      <w:numFmt w:val="lowerRoman"/>
      <w:lvlText w:val="%9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69F110A9"/>
    <w:multiLevelType w:val="multilevel"/>
    <w:tmpl w:val="AFD4CFDE"/>
    <w:styleLink w:val="WWNum4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69F810F0"/>
    <w:multiLevelType w:val="hybridMultilevel"/>
    <w:tmpl w:val="507638E0"/>
    <w:lvl w:ilvl="0" w:tplc="9BE4FC08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1" w15:restartNumberingAfterBreak="0">
    <w:nsid w:val="6A7F6B0A"/>
    <w:multiLevelType w:val="hybridMultilevel"/>
    <w:tmpl w:val="8DE0392A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2" w15:restartNumberingAfterBreak="0">
    <w:nsid w:val="6AD54E37"/>
    <w:multiLevelType w:val="hybridMultilevel"/>
    <w:tmpl w:val="C3B0AD54"/>
    <w:lvl w:ilvl="0" w:tplc="86EEEF6C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3" w15:restartNumberingAfterBreak="0">
    <w:nsid w:val="6B3D4299"/>
    <w:multiLevelType w:val="hybridMultilevel"/>
    <w:tmpl w:val="765E606E"/>
    <w:lvl w:ilvl="0" w:tplc="B546BAF8">
      <w:start w:val="1"/>
      <w:numFmt w:val="decimal"/>
      <w:lvlText w:val="%1)"/>
      <w:lvlJc w:val="left"/>
      <w:pPr>
        <w:ind w:left="73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24" w15:restartNumberingAfterBreak="0">
    <w:nsid w:val="6C4F51BC"/>
    <w:multiLevelType w:val="multilevel"/>
    <w:tmpl w:val="C262C4C6"/>
    <w:styleLink w:val="WWNum66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25" w15:restartNumberingAfterBreak="0">
    <w:nsid w:val="6D715548"/>
    <w:multiLevelType w:val="multilevel"/>
    <w:tmpl w:val="03563DE8"/>
    <w:styleLink w:val="WWNum5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126" w15:restartNumberingAfterBreak="0">
    <w:nsid w:val="70B47035"/>
    <w:multiLevelType w:val="hybridMultilevel"/>
    <w:tmpl w:val="E376A1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7" w15:restartNumberingAfterBreak="0">
    <w:nsid w:val="716C107E"/>
    <w:multiLevelType w:val="hybridMultilevel"/>
    <w:tmpl w:val="B1080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71EA623E"/>
    <w:multiLevelType w:val="multilevel"/>
    <w:tmpl w:val="78EEC1D2"/>
    <w:styleLink w:val="WWNum41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3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22"/>
        <w:szCs w:val="22"/>
        <w:lang w:val="pl-PL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22"/>
        <w:szCs w:val="22"/>
        <w:lang w:val="pl-PL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22"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22"/>
        <w:szCs w:val="22"/>
        <w:lang w:val="pl-PL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22"/>
        <w:szCs w:val="22"/>
        <w:lang w:val="pl-PL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22"/>
        <w:szCs w:val="22"/>
        <w:lang w:val="pl-PL"/>
      </w:rPr>
    </w:lvl>
  </w:abstractNum>
  <w:abstractNum w:abstractNumId="129" w15:restartNumberingAfterBreak="0">
    <w:nsid w:val="72C25C29"/>
    <w:multiLevelType w:val="multilevel"/>
    <w:tmpl w:val="A1D29B92"/>
    <w:styleLink w:val="WWNum5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0" w15:restartNumberingAfterBreak="0">
    <w:nsid w:val="72CE231D"/>
    <w:multiLevelType w:val="multilevel"/>
    <w:tmpl w:val="AAF6168C"/>
    <w:styleLink w:val="WWNum49"/>
    <w:lvl w:ilvl="0">
      <w:start w:val="18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1" w15:restartNumberingAfterBreak="0">
    <w:nsid w:val="73AE298E"/>
    <w:multiLevelType w:val="multilevel"/>
    <w:tmpl w:val="C652F242"/>
    <w:styleLink w:val="WWNum65"/>
    <w:lvl w:ilvl="0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785" w:hanging="360"/>
      </w:pPr>
    </w:lvl>
    <w:lvl w:ilvl="2">
      <w:start w:val="1"/>
      <w:numFmt w:val="decimal"/>
      <w:lvlText w:val="%1.%2.%3."/>
      <w:lvlJc w:val="left"/>
      <w:pPr>
        <w:ind w:left="2505" w:hanging="36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decimal"/>
      <w:lvlText w:val="%1.%2.%3.%4.%5."/>
      <w:lvlJc w:val="left"/>
      <w:pPr>
        <w:ind w:left="3945" w:hanging="360"/>
      </w:pPr>
    </w:lvl>
    <w:lvl w:ilvl="5">
      <w:start w:val="1"/>
      <w:numFmt w:val="decimal"/>
      <w:lvlText w:val="%1.%2.%3.%4.%5.%6."/>
      <w:lvlJc w:val="left"/>
      <w:pPr>
        <w:ind w:left="4665" w:hanging="36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decimal"/>
      <w:lvlText w:val="%1.%2.%3.%4.%5.%6.%7.%8."/>
      <w:lvlJc w:val="left"/>
      <w:pPr>
        <w:ind w:left="6105" w:hanging="360"/>
      </w:pPr>
    </w:lvl>
    <w:lvl w:ilvl="8">
      <w:start w:val="1"/>
      <w:numFmt w:val="decimal"/>
      <w:lvlText w:val="%1.%2.%3.%4.%5.%6.%7.%8.%9."/>
      <w:lvlJc w:val="left"/>
      <w:pPr>
        <w:ind w:left="6825" w:hanging="360"/>
      </w:pPr>
    </w:lvl>
  </w:abstractNum>
  <w:abstractNum w:abstractNumId="132" w15:restartNumberingAfterBreak="0">
    <w:nsid w:val="73D51512"/>
    <w:multiLevelType w:val="multilevel"/>
    <w:tmpl w:val="F82079D6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4177873"/>
    <w:multiLevelType w:val="multilevel"/>
    <w:tmpl w:val="6AD63426"/>
    <w:styleLink w:val="WW8Num28"/>
    <w:lvl w:ilvl="0">
      <w:numFmt w:val="bullet"/>
      <w:lvlText w:val="-"/>
      <w:lvlJc w:val="left"/>
      <w:pPr>
        <w:ind w:left="488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5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8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0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4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6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08" w:hanging="360"/>
      </w:pPr>
      <w:rPr>
        <w:rFonts w:ascii="Wingdings" w:hAnsi="Wingdings" w:cs="Wingdings"/>
      </w:rPr>
    </w:lvl>
  </w:abstractNum>
  <w:abstractNum w:abstractNumId="134" w15:restartNumberingAfterBreak="0">
    <w:nsid w:val="744B325C"/>
    <w:multiLevelType w:val="hybridMultilevel"/>
    <w:tmpl w:val="0C5EB054"/>
    <w:lvl w:ilvl="0" w:tplc="3AD6B76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5" w15:restartNumberingAfterBreak="0">
    <w:nsid w:val="7736213E"/>
    <w:multiLevelType w:val="multilevel"/>
    <w:tmpl w:val="1D34BEF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36" w15:restartNumberingAfterBreak="0">
    <w:nsid w:val="799630BE"/>
    <w:multiLevelType w:val="multilevel"/>
    <w:tmpl w:val="6E3A2E62"/>
    <w:styleLink w:val="WWNum21"/>
    <w:lvl w:ilvl="0">
      <w:start w:val="1"/>
      <w:numFmt w:val="decimal"/>
      <w:suff w:val="space"/>
      <w:lvlText w:val="%1."/>
      <w:lvlJc w:val="left"/>
      <w:pPr>
        <w:ind w:left="720" w:hanging="357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 w15:restartNumberingAfterBreak="0">
    <w:nsid w:val="7C8D0081"/>
    <w:multiLevelType w:val="hybridMultilevel"/>
    <w:tmpl w:val="84E4BE3E"/>
    <w:lvl w:ilvl="0" w:tplc="F6781D9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7CEC2F54"/>
    <w:multiLevelType w:val="hybridMultilevel"/>
    <w:tmpl w:val="ACC48D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759174">
    <w:abstractNumId w:val="45"/>
  </w:num>
  <w:num w:numId="2" w16cid:durableId="831024345">
    <w:abstractNumId w:val="88"/>
  </w:num>
  <w:num w:numId="3" w16cid:durableId="728646714">
    <w:abstractNumId w:val="92"/>
  </w:num>
  <w:num w:numId="4" w16cid:durableId="1131090342">
    <w:abstractNumId w:val="34"/>
  </w:num>
  <w:num w:numId="5" w16cid:durableId="745345674">
    <w:abstractNumId w:val="67"/>
  </w:num>
  <w:num w:numId="6" w16cid:durableId="1050882638">
    <w:abstractNumId w:val="77"/>
  </w:num>
  <w:num w:numId="7" w16cid:durableId="265387288">
    <w:abstractNumId w:val="16"/>
  </w:num>
  <w:num w:numId="8" w16cid:durableId="1730574000">
    <w:abstractNumId w:val="25"/>
  </w:num>
  <w:num w:numId="9" w16cid:durableId="650212185">
    <w:abstractNumId w:val="30"/>
  </w:num>
  <w:num w:numId="10" w16cid:durableId="1991325177">
    <w:abstractNumId w:val="82"/>
  </w:num>
  <w:num w:numId="11" w16cid:durableId="1368482592">
    <w:abstractNumId w:val="126"/>
  </w:num>
  <w:num w:numId="12" w16cid:durableId="1999729950">
    <w:abstractNumId w:val="117"/>
  </w:num>
  <w:num w:numId="13" w16cid:durableId="1905526390">
    <w:abstractNumId w:val="63"/>
  </w:num>
  <w:num w:numId="14" w16cid:durableId="1319728051">
    <w:abstractNumId w:val="41"/>
  </w:num>
  <w:num w:numId="15" w16cid:durableId="1968850214">
    <w:abstractNumId w:val="31"/>
  </w:num>
  <w:num w:numId="16" w16cid:durableId="579489036">
    <w:abstractNumId w:val="49"/>
  </w:num>
  <w:num w:numId="17" w16cid:durableId="2109539507">
    <w:abstractNumId w:val="114"/>
  </w:num>
  <w:num w:numId="18" w16cid:durableId="704840116">
    <w:abstractNumId w:val="97"/>
  </w:num>
  <w:num w:numId="19" w16cid:durableId="655693427">
    <w:abstractNumId w:val="44"/>
  </w:num>
  <w:num w:numId="20" w16cid:durableId="410543057">
    <w:abstractNumId w:val="78"/>
  </w:num>
  <w:num w:numId="21" w16cid:durableId="972830764">
    <w:abstractNumId w:val="127"/>
  </w:num>
  <w:num w:numId="22" w16cid:durableId="373769758">
    <w:abstractNumId w:val="74"/>
  </w:num>
  <w:num w:numId="23" w16cid:durableId="940334982">
    <w:abstractNumId w:val="71"/>
  </w:num>
  <w:num w:numId="24" w16cid:durableId="2045907294">
    <w:abstractNumId w:val="65"/>
  </w:num>
  <w:num w:numId="25" w16cid:durableId="820731037">
    <w:abstractNumId w:val="138"/>
  </w:num>
  <w:num w:numId="26" w16cid:durableId="627665652">
    <w:abstractNumId w:val="53"/>
  </w:num>
  <w:num w:numId="27" w16cid:durableId="1079210102">
    <w:abstractNumId w:val="91"/>
  </w:num>
  <w:num w:numId="28" w16cid:durableId="1395155464">
    <w:abstractNumId w:val="123"/>
  </w:num>
  <w:num w:numId="29" w16cid:durableId="1738090332">
    <w:abstractNumId w:val="121"/>
  </w:num>
  <w:num w:numId="30" w16cid:durableId="621687920">
    <w:abstractNumId w:val="52"/>
  </w:num>
  <w:num w:numId="31" w16cid:durableId="887377034">
    <w:abstractNumId w:val="81"/>
  </w:num>
  <w:num w:numId="32" w16cid:durableId="1910378744">
    <w:abstractNumId w:val="107"/>
  </w:num>
  <w:num w:numId="33" w16cid:durableId="98959585">
    <w:abstractNumId w:val="133"/>
  </w:num>
  <w:num w:numId="34" w16cid:durableId="1079138779">
    <w:abstractNumId w:val="137"/>
  </w:num>
  <w:num w:numId="35" w16cid:durableId="1861699672">
    <w:abstractNumId w:val="118"/>
  </w:num>
  <w:num w:numId="36" w16cid:durableId="807164109">
    <w:abstractNumId w:val="136"/>
  </w:num>
  <w:num w:numId="37" w16cid:durableId="1427993663">
    <w:abstractNumId w:val="87"/>
  </w:num>
  <w:num w:numId="38" w16cid:durableId="533617024">
    <w:abstractNumId w:val="43"/>
  </w:num>
  <w:num w:numId="39" w16cid:durableId="287392276">
    <w:abstractNumId w:val="83"/>
  </w:num>
  <w:num w:numId="40" w16cid:durableId="522792893">
    <w:abstractNumId w:val="115"/>
  </w:num>
  <w:num w:numId="41" w16cid:durableId="1172643336">
    <w:abstractNumId w:val="36"/>
  </w:num>
  <w:num w:numId="42" w16cid:durableId="528684266">
    <w:abstractNumId w:val="64"/>
  </w:num>
  <w:num w:numId="43" w16cid:durableId="43338016">
    <w:abstractNumId w:val="56"/>
  </w:num>
  <w:num w:numId="44" w16cid:durableId="1146236860">
    <w:abstractNumId w:val="113"/>
  </w:num>
  <w:num w:numId="45" w16cid:durableId="1750493395">
    <w:abstractNumId w:val="73"/>
  </w:num>
  <w:num w:numId="46" w16cid:durableId="45760310">
    <w:abstractNumId w:val="59"/>
  </w:num>
  <w:num w:numId="47" w16cid:durableId="548877173">
    <w:abstractNumId w:val="19"/>
  </w:num>
  <w:num w:numId="48" w16cid:durableId="815337712">
    <w:abstractNumId w:val="108"/>
  </w:num>
  <w:num w:numId="49" w16cid:durableId="1044870772">
    <w:abstractNumId w:val="124"/>
  </w:num>
  <w:num w:numId="50" w16cid:durableId="1979262086">
    <w:abstractNumId w:val="32"/>
  </w:num>
  <w:num w:numId="51" w16cid:durableId="517429570">
    <w:abstractNumId w:val="109"/>
  </w:num>
  <w:num w:numId="52" w16cid:durableId="1427652297">
    <w:abstractNumId w:val="85"/>
  </w:num>
  <w:num w:numId="53" w16cid:durableId="1415935087">
    <w:abstractNumId w:val="106"/>
  </w:num>
  <w:num w:numId="54" w16cid:durableId="26956999">
    <w:abstractNumId w:val="47"/>
  </w:num>
  <w:num w:numId="55" w16cid:durableId="1439445457">
    <w:abstractNumId w:val="125"/>
  </w:num>
  <w:num w:numId="56" w16cid:durableId="1819610607">
    <w:abstractNumId w:val="129"/>
  </w:num>
  <w:num w:numId="57" w16cid:durableId="1889994636">
    <w:abstractNumId w:val="131"/>
  </w:num>
  <w:num w:numId="58" w16cid:durableId="2007856733">
    <w:abstractNumId w:val="62"/>
  </w:num>
  <w:num w:numId="59" w16cid:durableId="659694095">
    <w:abstractNumId w:val="112"/>
  </w:num>
  <w:num w:numId="60" w16cid:durableId="142048222">
    <w:abstractNumId w:val="84"/>
  </w:num>
  <w:num w:numId="61" w16cid:durableId="405541462">
    <w:abstractNumId w:val="104"/>
  </w:num>
  <w:num w:numId="62" w16cid:durableId="1889564365">
    <w:abstractNumId w:val="79"/>
  </w:num>
  <w:num w:numId="63" w16cid:durableId="966160647">
    <w:abstractNumId w:val="48"/>
  </w:num>
  <w:num w:numId="64" w16cid:durableId="913784088">
    <w:abstractNumId w:val="26"/>
  </w:num>
  <w:num w:numId="65" w16cid:durableId="1306466599">
    <w:abstractNumId w:val="128"/>
  </w:num>
  <w:num w:numId="66" w16cid:durableId="1639189881">
    <w:abstractNumId w:val="119"/>
  </w:num>
  <w:num w:numId="67" w16cid:durableId="492532095">
    <w:abstractNumId w:val="80"/>
  </w:num>
  <w:num w:numId="68" w16cid:durableId="1411852671">
    <w:abstractNumId w:val="28"/>
  </w:num>
  <w:num w:numId="69" w16cid:durableId="1907107880">
    <w:abstractNumId w:val="50"/>
  </w:num>
  <w:num w:numId="70" w16cid:durableId="1741712959">
    <w:abstractNumId w:val="29"/>
  </w:num>
  <w:num w:numId="71" w16cid:durableId="2037457902">
    <w:abstractNumId w:val="105"/>
  </w:num>
  <w:num w:numId="72" w16cid:durableId="2042631437">
    <w:abstractNumId w:val="130"/>
  </w:num>
  <w:num w:numId="73" w16cid:durableId="1544370137">
    <w:abstractNumId w:val="70"/>
  </w:num>
  <w:num w:numId="74" w16cid:durableId="2098163696">
    <w:abstractNumId w:val="98"/>
  </w:num>
  <w:num w:numId="75" w16cid:durableId="1778255196">
    <w:abstractNumId w:val="60"/>
  </w:num>
  <w:num w:numId="76" w16cid:durableId="1022167165">
    <w:abstractNumId w:val="37"/>
  </w:num>
  <w:num w:numId="77" w16cid:durableId="711463321">
    <w:abstractNumId w:val="42"/>
  </w:num>
  <w:num w:numId="78" w16cid:durableId="1096439223">
    <w:abstractNumId w:val="69"/>
  </w:num>
  <w:num w:numId="79" w16cid:durableId="2010061848">
    <w:abstractNumId w:val="18"/>
  </w:num>
  <w:num w:numId="80" w16cid:durableId="1900900396">
    <w:abstractNumId w:val="132"/>
  </w:num>
  <w:num w:numId="81" w16cid:durableId="949704401">
    <w:abstractNumId w:val="96"/>
  </w:num>
  <w:num w:numId="82" w16cid:durableId="485123842">
    <w:abstractNumId w:val="94"/>
  </w:num>
  <w:num w:numId="83" w16cid:durableId="1265335558">
    <w:abstractNumId w:val="24"/>
  </w:num>
  <w:num w:numId="84" w16cid:durableId="970482621">
    <w:abstractNumId w:val="72"/>
  </w:num>
  <w:num w:numId="85" w16cid:durableId="425033604">
    <w:abstractNumId w:val="22"/>
  </w:num>
  <w:num w:numId="86" w16cid:durableId="944576783">
    <w:abstractNumId w:val="33"/>
  </w:num>
  <w:num w:numId="87" w16cid:durableId="308049748">
    <w:abstractNumId w:val="57"/>
  </w:num>
  <w:num w:numId="88" w16cid:durableId="241261403">
    <w:abstractNumId w:val="102"/>
  </w:num>
  <w:num w:numId="89" w16cid:durableId="629752465">
    <w:abstractNumId w:val="35"/>
  </w:num>
  <w:num w:numId="90" w16cid:durableId="444739461">
    <w:abstractNumId w:val="120"/>
  </w:num>
  <w:num w:numId="91" w16cid:durableId="1885286011">
    <w:abstractNumId w:val="46"/>
  </w:num>
  <w:num w:numId="92" w16cid:durableId="194077383">
    <w:abstractNumId w:val="66"/>
  </w:num>
  <w:num w:numId="93" w16cid:durableId="2081638667">
    <w:abstractNumId w:val="99"/>
  </w:num>
  <w:num w:numId="94" w16cid:durableId="1738086258">
    <w:abstractNumId w:val="55"/>
  </w:num>
  <w:num w:numId="95" w16cid:durableId="39286188">
    <w:abstractNumId w:val="103"/>
  </w:num>
  <w:num w:numId="96" w16cid:durableId="16558345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399332370">
    <w:abstractNumId w:val="134"/>
  </w:num>
  <w:num w:numId="98" w16cid:durableId="122155305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997343809">
    <w:abstractNumId w:val="111"/>
  </w:num>
  <w:num w:numId="100" w16cid:durableId="1570729075">
    <w:abstractNumId w:val="122"/>
  </w:num>
  <w:num w:numId="101" w16cid:durableId="179398541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378551232">
    <w:abstractNumId w:val="20"/>
  </w:num>
  <w:num w:numId="103" w16cid:durableId="1997419878">
    <w:abstractNumId w:val="95"/>
  </w:num>
  <w:num w:numId="104" w16cid:durableId="17242916">
    <w:abstractNumId w:val="54"/>
  </w:num>
  <w:num w:numId="105" w16cid:durableId="837574206">
    <w:abstractNumId w:val="27"/>
  </w:num>
  <w:num w:numId="106" w16cid:durableId="2072727867">
    <w:abstractNumId w:val="68"/>
  </w:num>
  <w:num w:numId="107" w16cid:durableId="199519782">
    <w:abstractNumId w:val="68"/>
    <w:lvlOverride w:ilvl="0">
      <w:startOverride w:val="1"/>
    </w:lvlOverride>
  </w:num>
  <w:num w:numId="108" w16cid:durableId="4746965">
    <w:abstractNumId w:val="38"/>
  </w:num>
  <w:num w:numId="109" w16cid:durableId="1037244389">
    <w:abstractNumId w:val="17"/>
  </w:num>
  <w:num w:numId="110" w16cid:durableId="913710042">
    <w:abstractNumId w:val="110"/>
  </w:num>
  <w:num w:numId="111" w16cid:durableId="538667681">
    <w:abstractNumId w:val="100"/>
  </w:num>
  <w:num w:numId="112" w16cid:durableId="786973466">
    <w:abstractNumId w:val="135"/>
  </w:num>
  <w:num w:numId="113" w16cid:durableId="170264803">
    <w:abstractNumId w:val="89"/>
  </w:num>
  <w:num w:numId="114" w16cid:durableId="1508599426">
    <w:abstractNumId w:val="76"/>
  </w:num>
  <w:num w:numId="115" w16cid:durableId="367343125">
    <w:abstractNumId w:val="58"/>
  </w:num>
  <w:num w:numId="116" w16cid:durableId="716585703">
    <w:abstractNumId w:val="51"/>
  </w:num>
  <w:num w:numId="117" w16cid:durableId="1125731318">
    <w:abstractNumId w:val="75"/>
  </w:num>
  <w:num w:numId="118" w16cid:durableId="334184747">
    <w:abstractNumId w:val="116"/>
  </w:num>
  <w:num w:numId="119" w16cid:durableId="936136262">
    <w:abstractNumId w:val="23"/>
  </w:num>
  <w:num w:numId="120" w16cid:durableId="1638028937">
    <w:abstractNumId w:val="39"/>
  </w:num>
  <w:num w:numId="121" w16cid:durableId="26226224">
    <w:abstractNumId w:val="101"/>
  </w:num>
  <w:num w:numId="122" w16cid:durableId="804540588">
    <w:abstractNumId w:val="86"/>
  </w:num>
  <w:num w:numId="123" w16cid:durableId="1395085971">
    <w:abstractNumId w:val="40"/>
  </w:num>
  <w:num w:numId="124" w16cid:durableId="1854956585">
    <w:abstractNumId w:val="93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667"/>
    <w:rsid w:val="00000292"/>
    <w:rsid w:val="00000F33"/>
    <w:rsid w:val="0000124E"/>
    <w:rsid w:val="00003576"/>
    <w:rsid w:val="0000490E"/>
    <w:rsid w:val="000071C4"/>
    <w:rsid w:val="00007944"/>
    <w:rsid w:val="0001152C"/>
    <w:rsid w:val="000130D3"/>
    <w:rsid w:val="0001347B"/>
    <w:rsid w:val="00013E99"/>
    <w:rsid w:val="00015F92"/>
    <w:rsid w:val="00017183"/>
    <w:rsid w:val="00022191"/>
    <w:rsid w:val="00022A63"/>
    <w:rsid w:val="000233C8"/>
    <w:rsid w:val="00025F4A"/>
    <w:rsid w:val="00031773"/>
    <w:rsid w:val="00032048"/>
    <w:rsid w:val="00033E0A"/>
    <w:rsid w:val="0004253D"/>
    <w:rsid w:val="00044494"/>
    <w:rsid w:val="00045E92"/>
    <w:rsid w:val="00046378"/>
    <w:rsid w:val="000468C1"/>
    <w:rsid w:val="0005073B"/>
    <w:rsid w:val="00051AF0"/>
    <w:rsid w:val="000541CB"/>
    <w:rsid w:val="000542AD"/>
    <w:rsid w:val="00060044"/>
    <w:rsid w:val="00061DF9"/>
    <w:rsid w:val="000633D5"/>
    <w:rsid w:val="00065380"/>
    <w:rsid w:val="000677B8"/>
    <w:rsid w:val="00067F86"/>
    <w:rsid w:val="00070C64"/>
    <w:rsid w:val="00070F46"/>
    <w:rsid w:val="00071BA2"/>
    <w:rsid w:val="0007307E"/>
    <w:rsid w:val="000735C9"/>
    <w:rsid w:val="00075294"/>
    <w:rsid w:val="00077CB9"/>
    <w:rsid w:val="00080011"/>
    <w:rsid w:val="00083142"/>
    <w:rsid w:val="000848C3"/>
    <w:rsid w:val="000859F5"/>
    <w:rsid w:val="00087690"/>
    <w:rsid w:val="000917A0"/>
    <w:rsid w:val="00092AC3"/>
    <w:rsid w:val="00096A53"/>
    <w:rsid w:val="000A092D"/>
    <w:rsid w:val="000A12B5"/>
    <w:rsid w:val="000A2AE5"/>
    <w:rsid w:val="000A449F"/>
    <w:rsid w:val="000A484E"/>
    <w:rsid w:val="000A52EC"/>
    <w:rsid w:val="000B1023"/>
    <w:rsid w:val="000B24BC"/>
    <w:rsid w:val="000B6F6D"/>
    <w:rsid w:val="000B704C"/>
    <w:rsid w:val="000C071C"/>
    <w:rsid w:val="000C078A"/>
    <w:rsid w:val="000C0FC0"/>
    <w:rsid w:val="000C3440"/>
    <w:rsid w:val="000D02B7"/>
    <w:rsid w:val="000D1752"/>
    <w:rsid w:val="000D1ACD"/>
    <w:rsid w:val="000D27A8"/>
    <w:rsid w:val="000D3A0E"/>
    <w:rsid w:val="000D422E"/>
    <w:rsid w:val="000D5993"/>
    <w:rsid w:val="000D6E08"/>
    <w:rsid w:val="000D79FE"/>
    <w:rsid w:val="000E1202"/>
    <w:rsid w:val="000E77F8"/>
    <w:rsid w:val="000F17E7"/>
    <w:rsid w:val="000F412B"/>
    <w:rsid w:val="000F4766"/>
    <w:rsid w:val="000F63E9"/>
    <w:rsid w:val="00100B10"/>
    <w:rsid w:val="00100CFD"/>
    <w:rsid w:val="00100F5B"/>
    <w:rsid w:val="001021EE"/>
    <w:rsid w:val="00104937"/>
    <w:rsid w:val="00106D4A"/>
    <w:rsid w:val="00110348"/>
    <w:rsid w:val="00113783"/>
    <w:rsid w:val="00114C68"/>
    <w:rsid w:val="0011759A"/>
    <w:rsid w:val="00120B8F"/>
    <w:rsid w:val="00120DAF"/>
    <w:rsid w:val="001228E7"/>
    <w:rsid w:val="00124ADA"/>
    <w:rsid w:val="001266D4"/>
    <w:rsid w:val="0012738E"/>
    <w:rsid w:val="00131E7A"/>
    <w:rsid w:val="00134E92"/>
    <w:rsid w:val="001351F0"/>
    <w:rsid w:val="0013628D"/>
    <w:rsid w:val="001376DF"/>
    <w:rsid w:val="00143CD7"/>
    <w:rsid w:val="00145FAF"/>
    <w:rsid w:val="00146A01"/>
    <w:rsid w:val="00147756"/>
    <w:rsid w:val="001479D0"/>
    <w:rsid w:val="00147FE3"/>
    <w:rsid w:val="00150098"/>
    <w:rsid w:val="0015536B"/>
    <w:rsid w:val="0015797F"/>
    <w:rsid w:val="00160188"/>
    <w:rsid w:val="00167652"/>
    <w:rsid w:val="001712B9"/>
    <w:rsid w:val="001712DE"/>
    <w:rsid w:val="001718DE"/>
    <w:rsid w:val="00172F57"/>
    <w:rsid w:val="00173B55"/>
    <w:rsid w:val="0017420C"/>
    <w:rsid w:val="00181787"/>
    <w:rsid w:val="00181814"/>
    <w:rsid w:val="00181DD8"/>
    <w:rsid w:val="001857F8"/>
    <w:rsid w:val="00185E72"/>
    <w:rsid w:val="0018661D"/>
    <w:rsid w:val="001874A9"/>
    <w:rsid w:val="001905DA"/>
    <w:rsid w:val="001919CE"/>
    <w:rsid w:val="00194181"/>
    <w:rsid w:val="0019449E"/>
    <w:rsid w:val="00194B25"/>
    <w:rsid w:val="00194E52"/>
    <w:rsid w:val="001962CE"/>
    <w:rsid w:val="001A1138"/>
    <w:rsid w:val="001A7FFA"/>
    <w:rsid w:val="001B464F"/>
    <w:rsid w:val="001B5F4C"/>
    <w:rsid w:val="001B63F0"/>
    <w:rsid w:val="001C03A0"/>
    <w:rsid w:val="001C3EDD"/>
    <w:rsid w:val="001C4614"/>
    <w:rsid w:val="001C67C1"/>
    <w:rsid w:val="001D12DE"/>
    <w:rsid w:val="001E44B3"/>
    <w:rsid w:val="001E67C4"/>
    <w:rsid w:val="001E7707"/>
    <w:rsid w:val="001F0285"/>
    <w:rsid w:val="001F09A8"/>
    <w:rsid w:val="001F13FB"/>
    <w:rsid w:val="001F2208"/>
    <w:rsid w:val="001F4E07"/>
    <w:rsid w:val="001F6408"/>
    <w:rsid w:val="001F6939"/>
    <w:rsid w:val="001F7CD9"/>
    <w:rsid w:val="00200A24"/>
    <w:rsid w:val="00202A2F"/>
    <w:rsid w:val="00203825"/>
    <w:rsid w:val="002042E4"/>
    <w:rsid w:val="00204766"/>
    <w:rsid w:val="00206F55"/>
    <w:rsid w:val="0020786F"/>
    <w:rsid w:val="00210843"/>
    <w:rsid w:val="00210A16"/>
    <w:rsid w:val="00210FE0"/>
    <w:rsid w:val="002117EC"/>
    <w:rsid w:val="0021202F"/>
    <w:rsid w:val="00213D89"/>
    <w:rsid w:val="0021410E"/>
    <w:rsid w:val="00215551"/>
    <w:rsid w:val="0021558A"/>
    <w:rsid w:val="00215BCF"/>
    <w:rsid w:val="00217729"/>
    <w:rsid w:val="00221F95"/>
    <w:rsid w:val="00223A2C"/>
    <w:rsid w:val="0022479D"/>
    <w:rsid w:val="00225F02"/>
    <w:rsid w:val="002264A4"/>
    <w:rsid w:val="002313D4"/>
    <w:rsid w:val="00233001"/>
    <w:rsid w:val="00234C04"/>
    <w:rsid w:val="00234F02"/>
    <w:rsid w:val="00237173"/>
    <w:rsid w:val="00237CE2"/>
    <w:rsid w:val="00240355"/>
    <w:rsid w:val="00242989"/>
    <w:rsid w:val="00244D14"/>
    <w:rsid w:val="0025013A"/>
    <w:rsid w:val="002502C5"/>
    <w:rsid w:val="002504FB"/>
    <w:rsid w:val="00251459"/>
    <w:rsid w:val="00254451"/>
    <w:rsid w:val="00255385"/>
    <w:rsid w:val="0025788B"/>
    <w:rsid w:val="00265EFF"/>
    <w:rsid w:val="00265FA3"/>
    <w:rsid w:val="002668E7"/>
    <w:rsid w:val="00270B52"/>
    <w:rsid w:val="00275F36"/>
    <w:rsid w:val="00276363"/>
    <w:rsid w:val="00281AE3"/>
    <w:rsid w:val="002824AC"/>
    <w:rsid w:val="002865E7"/>
    <w:rsid w:val="00286B89"/>
    <w:rsid w:val="00286BCF"/>
    <w:rsid w:val="00286F60"/>
    <w:rsid w:val="00290051"/>
    <w:rsid w:val="00291201"/>
    <w:rsid w:val="00294733"/>
    <w:rsid w:val="00295829"/>
    <w:rsid w:val="00295DDD"/>
    <w:rsid w:val="002969EE"/>
    <w:rsid w:val="002974C6"/>
    <w:rsid w:val="002A1411"/>
    <w:rsid w:val="002A1442"/>
    <w:rsid w:val="002A1B1D"/>
    <w:rsid w:val="002A22AA"/>
    <w:rsid w:val="002A3CD6"/>
    <w:rsid w:val="002A4BAB"/>
    <w:rsid w:val="002A51F4"/>
    <w:rsid w:val="002A65A7"/>
    <w:rsid w:val="002A68EC"/>
    <w:rsid w:val="002A71DC"/>
    <w:rsid w:val="002B102A"/>
    <w:rsid w:val="002B45B1"/>
    <w:rsid w:val="002B4B3B"/>
    <w:rsid w:val="002B59B1"/>
    <w:rsid w:val="002B7030"/>
    <w:rsid w:val="002C22C3"/>
    <w:rsid w:val="002C24E5"/>
    <w:rsid w:val="002C3C06"/>
    <w:rsid w:val="002C4D29"/>
    <w:rsid w:val="002C5FE3"/>
    <w:rsid w:val="002C63AB"/>
    <w:rsid w:val="002D0AA8"/>
    <w:rsid w:val="002D3130"/>
    <w:rsid w:val="002D3269"/>
    <w:rsid w:val="002D42E3"/>
    <w:rsid w:val="002D4C9F"/>
    <w:rsid w:val="002E0E78"/>
    <w:rsid w:val="002E7FE1"/>
    <w:rsid w:val="002F203F"/>
    <w:rsid w:val="002F3CEF"/>
    <w:rsid w:val="002F4D81"/>
    <w:rsid w:val="002F5502"/>
    <w:rsid w:val="002F59EC"/>
    <w:rsid w:val="00300C10"/>
    <w:rsid w:val="003024E8"/>
    <w:rsid w:val="003060B3"/>
    <w:rsid w:val="00312463"/>
    <w:rsid w:val="00313DCF"/>
    <w:rsid w:val="00313F34"/>
    <w:rsid w:val="00314DED"/>
    <w:rsid w:val="003163D0"/>
    <w:rsid w:val="00317661"/>
    <w:rsid w:val="00317F5B"/>
    <w:rsid w:val="003212C2"/>
    <w:rsid w:val="003229BC"/>
    <w:rsid w:val="00325DC4"/>
    <w:rsid w:val="003279ED"/>
    <w:rsid w:val="0033031E"/>
    <w:rsid w:val="00332571"/>
    <w:rsid w:val="003364DF"/>
    <w:rsid w:val="00340DB1"/>
    <w:rsid w:val="00341A2B"/>
    <w:rsid w:val="00352D15"/>
    <w:rsid w:val="00360B29"/>
    <w:rsid w:val="00363717"/>
    <w:rsid w:val="0036695C"/>
    <w:rsid w:val="00371E67"/>
    <w:rsid w:val="00371F92"/>
    <w:rsid w:val="00372E2F"/>
    <w:rsid w:val="003766E3"/>
    <w:rsid w:val="00381330"/>
    <w:rsid w:val="00383817"/>
    <w:rsid w:val="00383C70"/>
    <w:rsid w:val="0038541B"/>
    <w:rsid w:val="003918E1"/>
    <w:rsid w:val="003936BA"/>
    <w:rsid w:val="00394796"/>
    <w:rsid w:val="00396861"/>
    <w:rsid w:val="003A1800"/>
    <w:rsid w:val="003A4667"/>
    <w:rsid w:val="003B2386"/>
    <w:rsid w:val="003B32DF"/>
    <w:rsid w:val="003B33D0"/>
    <w:rsid w:val="003B6970"/>
    <w:rsid w:val="003C1776"/>
    <w:rsid w:val="003C189E"/>
    <w:rsid w:val="003C1DFE"/>
    <w:rsid w:val="003C266A"/>
    <w:rsid w:val="003C280A"/>
    <w:rsid w:val="003C2D88"/>
    <w:rsid w:val="003C32DF"/>
    <w:rsid w:val="003C45F9"/>
    <w:rsid w:val="003C4D95"/>
    <w:rsid w:val="003C587C"/>
    <w:rsid w:val="003C5A0F"/>
    <w:rsid w:val="003C668E"/>
    <w:rsid w:val="003C7652"/>
    <w:rsid w:val="003D15B3"/>
    <w:rsid w:val="003D2CAF"/>
    <w:rsid w:val="003D6063"/>
    <w:rsid w:val="003E1128"/>
    <w:rsid w:val="003E2D91"/>
    <w:rsid w:val="003E52A2"/>
    <w:rsid w:val="003E639E"/>
    <w:rsid w:val="003E7E0F"/>
    <w:rsid w:val="003F1327"/>
    <w:rsid w:val="003F1674"/>
    <w:rsid w:val="003F39CC"/>
    <w:rsid w:val="003F43A5"/>
    <w:rsid w:val="003F5408"/>
    <w:rsid w:val="003F7046"/>
    <w:rsid w:val="00400CBC"/>
    <w:rsid w:val="004031A8"/>
    <w:rsid w:val="004058F2"/>
    <w:rsid w:val="004066DE"/>
    <w:rsid w:val="00412083"/>
    <w:rsid w:val="004121D7"/>
    <w:rsid w:val="00414FF7"/>
    <w:rsid w:val="004155B1"/>
    <w:rsid w:val="0041693B"/>
    <w:rsid w:val="0041741F"/>
    <w:rsid w:val="00417D60"/>
    <w:rsid w:val="00427696"/>
    <w:rsid w:val="00430F0E"/>
    <w:rsid w:val="0043117E"/>
    <w:rsid w:val="00432C52"/>
    <w:rsid w:val="00434FC9"/>
    <w:rsid w:val="00441E00"/>
    <w:rsid w:val="0044320C"/>
    <w:rsid w:val="004433E5"/>
    <w:rsid w:val="004444B5"/>
    <w:rsid w:val="004451DF"/>
    <w:rsid w:val="00445BAA"/>
    <w:rsid w:val="00445E55"/>
    <w:rsid w:val="00446BE4"/>
    <w:rsid w:val="00447D08"/>
    <w:rsid w:val="00447F0D"/>
    <w:rsid w:val="00450EDD"/>
    <w:rsid w:val="00453372"/>
    <w:rsid w:val="00453C7B"/>
    <w:rsid w:val="004609DB"/>
    <w:rsid w:val="00460A0D"/>
    <w:rsid w:val="00460E06"/>
    <w:rsid w:val="00460F07"/>
    <w:rsid w:val="004617CD"/>
    <w:rsid w:val="00463FB1"/>
    <w:rsid w:val="0046432C"/>
    <w:rsid w:val="004648E5"/>
    <w:rsid w:val="00464E70"/>
    <w:rsid w:val="00466DB8"/>
    <w:rsid w:val="004673EB"/>
    <w:rsid w:val="00467941"/>
    <w:rsid w:val="00467A83"/>
    <w:rsid w:val="00467DF2"/>
    <w:rsid w:val="00471D75"/>
    <w:rsid w:val="00472AA1"/>
    <w:rsid w:val="00472F3E"/>
    <w:rsid w:val="0047367E"/>
    <w:rsid w:val="0048670C"/>
    <w:rsid w:val="00487AF7"/>
    <w:rsid w:val="00490AC1"/>
    <w:rsid w:val="0049101A"/>
    <w:rsid w:val="004929CC"/>
    <w:rsid w:val="0049370A"/>
    <w:rsid w:val="00493B38"/>
    <w:rsid w:val="00493D34"/>
    <w:rsid w:val="00493DF1"/>
    <w:rsid w:val="00494C94"/>
    <w:rsid w:val="00495274"/>
    <w:rsid w:val="00496CBD"/>
    <w:rsid w:val="00496EC4"/>
    <w:rsid w:val="00497EB3"/>
    <w:rsid w:val="00497F35"/>
    <w:rsid w:val="004A1029"/>
    <w:rsid w:val="004A2C5D"/>
    <w:rsid w:val="004A4AE1"/>
    <w:rsid w:val="004A6936"/>
    <w:rsid w:val="004A71A4"/>
    <w:rsid w:val="004A7DCB"/>
    <w:rsid w:val="004B1338"/>
    <w:rsid w:val="004B16E4"/>
    <w:rsid w:val="004B2927"/>
    <w:rsid w:val="004B2BAE"/>
    <w:rsid w:val="004B3DA7"/>
    <w:rsid w:val="004B5A7D"/>
    <w:rsid w:val="004B6ED7"/>
    <w:rsid w:val="004C17F7"/>
    <w:rsid w:val="004C1EAC"/>
    <w:rsid w:val="004C251D"/>
    <w:rsid w:val="004C39D9"/>
    <w:rsid w:val="004C4A2A"/>
    <w:rsid w:val="004C500D"/>
    <w:rsid w:val="004D0ACD"/>
    <w:rsid w:val="004D3B3A"/>
    <w:rsid w:val="004D58FF"/>
    <w:rsid w:val="004D5F37"/>
    <w:rsid w:val="004D7C10"/>
    <w:rsid w:val="004E03D4"/>
    <w:rsid w:val="004E189C"/>
    <w:rsid w:val="004E1A92"/>
    <w:rsid w:val="004E1DF1"/>
    <w:rsid w:val="004E52EC"/>
    <w:rsid w:val="004E5970"/>
    <w:rsid w:val="004E633A"/>
    <w:rsid w:val="004E67DB"/>
    <w:rsid w:val="004E6902"/>
    <w:rsid w:val="004E7BE9"/>
    <w:rsid w:val="004F0936"/>
    <w:rsid w:val="004F3C6B"/>
    <w:rsid w:val="004F6762"/>
    <w:rsid w:val="004F69BC"/>
    <w:rsid w:val="00501A73"/>
    <w:rsid w:val="00506C50"/>
    <w:rsid w:val="00507D56"/>
    <w:rsid w:val="00510B58"/>
    <w:rsid w:val="00510D2A"/>
    <w:rsid w:val="005113F0"/>
    <w:rsid w:val="005120CE"/>
    <w:rsid w:val="00513422"/>
    <w:rsid w:val="00515727"/>
    <w:rsid w:val="00516202"/>
    <w:rsid w:val="00517471"/>
    <w:rsid w:val="0052183C"/>
    <w:rsid w:val="005225EC"/>
    <w:rsid w:val="00525B9C"/>
    <w:rsid w:val="0052678A"/>
    <w:rsid w:val="005302F7"/>
    <w:rsid w:val="0053229E"/>
    <w:rsid w:val="005327AD"/>
    <w:rsid w:val="00536CED"/>
    <w:rsid w:val="0054040E"/>
    <w:rsid w:val="00551A4D"/>
    <w:rsid w:val="00553661"/>
    <w:rsid w:val="00553B76"/>
    <w:rsid w:val="005547D3"/>
    <w:rsid w:val="00557A8C"/>
    <w:rsid w:val="00557DF2"/>
    <w:rsid w:val="00562917"/>
    <w:rsid w:val="005631AB"/>
    <w:rsid w:val="005642C9"/>
    <w:rsid w:val="00564B79"/>
    <w:rsid w:val="00566279"/>
    <w:rsid w:val="005668B6"/>
    <w:rsid w:val="005702A8"/>
    <w:rsid w:val="005718E3"/>
    <w:rsid w:val="00571B78"/>
    <w:rsid w:val="00571C51"/>
    <w:rsid w:val="00572E5D"/>
    <w:rsid w:val="005730E2"/>
    <w:rsid w:val="00576A59"/>
    <w:rsid w:val="00580924"/>
    <w:rsid w:val="00581303"/>
    <w:rsid w:val="00581833"/>
    <w:rsid w:val="00581B05"/>
    <w:rsid w:val="005825FF"/>
    <w:rsid w:val="00585754"/>
    <w:rsid w:val="00590F68"/>
    <w:rsid w:val="005922D6"/>
    <w:rsid w:val="0059391D"/>
    <w:rsid w:val="00594705"/>
    <w:rsid w:val="00595DF8"/>
    <w:rsid w:val="005963C5"/>
    <w:rsid w:val="005970A3"/>
    <w:rsid w:val="005A1B39"/>
    <w:rsid w:val="005A5E7F"/>
    <w:rsid w:val="005A7256"/>
    <w:rsid w:val="005A7686"/>
    <w:rsid w:val="005B316A"/>
    <w:rsid w:val="005B4B15"/>
    <w:rsid w:val="005B62A2"/>
    <w:rsid w:val="005B7C9A"/>
    <w:rsid w:val="005C066E"/>
    <w:rsid w:val="005C175F"/>
    <w:rsid w:val="005C222E"/>
    <w:rsid w:val="005C38AF"/>
    <w:rsid w:val="005C3F45"/>
    <w:rsid w:val="005C5026"/>
    <w:rsid w:val="005C5A4F"/>
    <w:rsid w:val="005C5BD1"/>
    <w:rsid w:val="005C633C"/>
    <w:rsid w:val="005D218A"/>
    <w:rsid w:val="005D3ED0"/>
    <w:rsid w:val="005E08EC"/>
    <w:rsid w:val="005E0F2E"/>
    <w:rsid w:val="005E19C3"/>
    <w:rsid w:val="005E2B4C"/>
    <w:rsid w:val="005E7879"/>
    <w:rsid w:val="005F0A99"/>
    <w:rsid w:val="005F245C"/>
    <w:rsid w:val="005F281C"/>
    <w:rsid w:val="005F38EE"/>
    <w:rsid w:val="005F5AC1"/>
    <w:rsid w:val="005F5F78"/>
    <w:rsid w:val="005F7224"/>
    <w:rsid w:val="006021E1"/>
    <w:rsid w:val="0060300B"/>
    <w:rsid w:val="006044CE"/>
    <w:rsid w:val="00607832"/>
    <w:rsid w:val="00607E11"/>
    <w:rsid w:val="00611324"/>
    <w:rsid w:val="00612008"/>
    <w:rsid w:val="00613D7F"/>
    <w:rsid w:val="0061507C"/>
    <w:rsid w:val="00615831"/>
    <w:rsid w:val="00620004"/>
    <w:rsid w:val="00620E03"/>
    <w:rsid w:val="0062285F"/>
    <w:rsid w:val="00622E20"/>
    <w:rsid w:val="0062571F"/>
    <w:rsid w:val="006258B0"/>
    <w:rsid w:val="00625989"/>
    <w:rsid w:val="00625EE7"/>
    <w:rsid w:val="006263E3"/>
    <w:rsid w:val="0063581F"/>
    <w:rsid w:val="00637778"/>
    <w:rsid w:val="0064013E"/>
    <w:rsid w:val="00643826"/>
    <w:rsid w:val="00644C08"/>
    <w:rsid w:val="00644DBB"/>
    <w:rsid w:val="00645C2C"/>
    <w:rsid w:val="00646087"/>
    <w:rsid w:val="00646E2A"/>
    <w:rsid w:val="006474BE"/>
    <w:rsid w:val="00650853"/>
    <w:rsid w:val="00651C8F"/>
    <w:rsid w:val="00655D34"/>
    <w:rsid w:val="00663CAE"/>
    <w:rsid w:val="00664983"/>
    <w:rsid w:val="006707D4"/>
    <w:rsid w:val="00672106"/>
    <w:rsid w:val="00672808"/>
    <w:rsid w:val="00673E98"/>
    <w:rsid w:val="006741D7"/>
    <w:rsid w:val="00677533"/>
    <w:rsid w:val="006801E1"/>
    <w:rsid w:val="00680F06"/>
    <w:rsid w:val="0068233C"/>
    <w:rsid w:val="006856D3"/>
    <w:rsid w:val="0068590C"/>
    <w:rsid w:val="006864BC"/>
    <w:rsid w:val="0069539A"/>
    <w:rsid w:val="006958EB"/>
    <w:rsid w:val="006979FD"/>
    <w:rsid w:val="006A09A5"/>
    <w:rsid w:val="006A0B85"/>
    <w:rsid w:val="006A1595"/>
    <w:rsid w:val="006A216B"/>
    <w:rsid w:val="006A2F8D"/>
    <w:rsid w:val="006A3582"/>
    <w:rsid w:val="006A4E22"/>
    <w:rsid w:val="006A5730"/>
    <w:rsid w:val="006A70B4"/>
    <w:rsid w:val="006A7284"/>
    <w:rsid w:val="006B1C18"/>
    <w:rsid w:val="006B1CCC"/>
    <w:rsid w:val="006B1D7F"/>
    <w:rsid w:val="006B22B6"/>
    <w:rsid w:val="006B3233"/>
    <w:rsid w:val="006B3530"/>
    <w:rsid w:val="006B3D06"/>
    <w:rsid w:val="006B460A"/>
    <w:rsid w:val="006B4989"/>
    <w:rsid w:val="006B76A4"/>
    <w:rsid w:val="006C4933"/>
    <w:rsid w:val="006C4FE4"/>
    <w:rsid w:val="006C5022"/>
    <w:rsid w:val="006D13C3"/>
    <w:rsid w:val="006D245E"/>
    <w:rsid w:val="006D2F67"/>
    <w:rsid w:val="006D335B"/>
    <w:rsid w:val="006D361F"/>
    <w:rsid w:val="006D6D94"/>
    <w:rsid w:val="006E3CC4"/>
    <w:rsid w:val="006E41B9"/>
    <w:rsid w:val="006E43D2"/>
    <w:rsid w:val="006E4407"/>
    <w:rsid w:val="006E590B"/>
    <w:rsid w:val="006E7979"/>
    <w:rsid w:val="006F1499"/>
    <w:rsid w:val="006F3028"/>
    <w:rsid w:val="006F5120"/>
    <w:rsid w:val="006F5943"/>
    <w:rsid w:val="006F6298"/>
    <w:rsid w:val="006F65DD"/>
    <w:rsid w:val="00700220"/>
    <w:rsid w:val="007013FC"/>
    <w:rsid w:val="007017FA"/>
    <w:rsid w:val="00703B38"/>
    <w:rsid w:val="007040AD"/>
    <w:rsid w:val="00707E67"/>
    <w:rsid w:val="00711624"/>
    <w:rsid w:val="00713E52"/>
    <w:rsid w:val="00715783"/>
    <w:rsid w:val="00715873"/>
    <w:rsid w:val="00723BB9"/>
    <w:rsid w:val="00726C7F"/>
    <w:rsid w:val="00730700"/>
    <w:rsid w:val="0073423B"/>
    <w:rsid w:val="00735863"/>
    <w:rsid w:val="007362B0"/>
    <w:rsid w:val="00736DEA"/>
    <w:rsid w:val="007403BF"/>
    <w:rsid w:val="00742177"/>
    <w:rsid w:val="00742673"/>
    <w:rsid w:val="00742878"/>
    <w:rsid w:val="00744B16"/>
    <w:rsid w:val="00746B07"/>
    <w:rsid w:val="00751024"/>
    <w:rsid w:val="00753080"/>
    <w:rsid w:val="00755C7A"/>
    <w:rsid w:val="00755E55"/>
    <w:rsid w:val="00755F90"/>
    <w:rsid w:val="0076021B"/>
    <w:rsid w:val="00762564"/>
    <w:rsid w:val="00763DB2"/>
    <w:rsid w:val="00763FD3"/>
    <w:rsid w:val="007667A4"/>
    <w:rsid w:val="007677B1"/>
    <w:rsid w:val="0076789D"/>
    <w:rsid w:val="00771AFA"/>
    <w:rsid w:val="00773083"/>
    <w:rsid w:val="00774DB0"/>
    <w:rsid w:val="00775128"/>
    <w:rsid w:val="00777C3F"/>
    <w:rsid w:val="00777EF1"/>
    <w:rsid w:val="00782AE7"/>
    <w:rsid w:val="0078478E"/>
    <w:rsid w:val="00786D79"/>
    <w:rsid w:val="0079598D"/>
    <w:rsid w:val="007A1352"/>
    <w:rsid w:val="007A181B"/>
    <w:rsid w:val="007A1AD4"/>
    <w:rsid w:val="007A3A27"/>
    <w:rsid w:val="007A56F8"/>
    <w:rsid w:val="007A6AFF"/>
    <w:rsid w:val="007A7B2B"/>
    <w:rsid w:val="007B1F14"/>
    <w:rsid w:val="007B237C"/>
    <w:rsid w:val="007B3CBA"/>
    <w:rsid w:val="007B4527"/>
    <w:rsid w:val="007B51B7"/>
    <w:rsid w:val="007B5867"/>
    <w:rsid w:val="007B6370"/>
    <w:rsid w:val="007B742A"/>
    <w:rsid w:val="007C3FB1"/>
    <w:rsid w:val="007C5367"/>
    <w:rsid w:val="007C66B7"/>
    <w:rsid w:val="007C6CC2"/>
    <w:rsid w:val="007C6E7D"/>
    <w:rsid w:val="007D2AF9"/>
    <w:rsid w:val="007D37CE"/>
    <w:rsid w:val="007D6343"/>
    <w:rsid w:val="007D6AE5"/>
    <w:rsid w:val="007E1214"/>
    <w:rsid w:val="007E13AA"/>
    <w:rsid w:val="007E4500"/>
    <w:rsid w:val="007E56C2"/>
    <w:rsid w:val="007E6729"/>
    <w:rsid w:val="007E6A54"/>
    <w:rsid w:val="007F37F9"/>
    <w:rsid w:val="007F3F4D"/>
    <w:rsid w:val="007F720E"/>
    <w:rsid w:val="008003BE"/>
    <w:rsid w:val="00801AB0"/>
    <w:rsid w:val="0080413D"/>
    <w:rsid w:val="00805152"/>
    <w:rsid w:val="0080588A"/>
    <w:rsid w:val="008105E6"/>
    <w:rsid w:val="00812019"/>
    <w:rsid w:val="00812768"/>
    <w:rsid w:val="00812958"/>
    <w:rsid w:val="00812EA0"/>
    <w:rsid w:val="00815D88"/>
    <w:rsid w:val="00816D88"/>
    <w:rsid w:val="00820C21"/>
    <w:rsid w:val="00821108"/>
    <w:rsid w:val="00821382"/>
    <w:rsid w:val="00821527"/>
    <w:rsid w:val="008221AA"/>
    <w:rsid w:val="00822955"/>
    <w:rsid w:val="0082331A"/>
    <w:rsid w:val="0082393D"/>
    <w:rsid w:val="00825454"/>
    <w:rsid w:val="008306F2"/>
    <w:rsid w:val="00832AC5"/>
    <w:rsid w:val="00833053"/>
    <w:rsid w:val="0083343E"/>
    <w:rsid w:val="008335C8"/>
    <w:rsid w:val="008344C7"/>
    <w:rsid w:val="0083497B"/>
    <w:rsid w:val="00841271"/>
    <w:rsid w:val="00841DF7"/>
    <w:rsid w:val="00844826"/>
    <w:rsid w:val="0085093F"/>
    <w:rsid w:val="00850FC2"/>
    <w:rsid w:val="00856FF1"/>
    <w:rsid w:val="00860369"/>
    <w:rsid w:val="008622A4"/>
    <w:rsid w:val="008648E2"/>
    <w:rsid w:val="00865E9B"/>
    <w:rsid w:val="00866529"/>
    <w:rsid w:val="00867851"/>
    <w:rsid w:val="00867CB9"/>
    <w:rsid w:val="0087146A"/>
    <w:rsid w:val="00871612"/>
    <w:rsid w:val="008731FC"/>
    <w:rsid w:val="00873EDA"/>
    <w:rsid w:val="00874855"/>
    <w:rsid w:val="008751FF"/>
    <w:rsid w:val="00880621"/>
    <w:rsid w:val="00885089"/>
    <w:rsid w:val="008877A3"/>
    <w:rsid w:val="00887D89"/>
    <w:rsid w:val="00892C18"/>
    <w:rsid w:val="00893F2C"/>
    <w:rsid w:val="0089435A"/>
    <w:rsid w:val="00894BF9"/>
    <w:rsid w:val="008974AE"/>
    <w:rsid w:val="00897D56"/>
    <w:rsid w:val="008A01D5"/>
    <w:rsid w:val="008A0DFD"/>
    <w:rsid w:val="008A3DE7"/>
    <w:rsid w:val="008A53BE"/>
    <w:rsid w:val="008A63E7"/>
    <w:rsid w:val="008A6706"/>
    <w:rsid w:val="008A7E9D"/>
    <w:rsid w:val="008B0412"/>
    <w:rsid w:val="008B1E76"/>
    <w:rsid w:val="008B2157"/>
    <w:rsid w:val="008B269C"/>
    <w:rsid w:val="008B6C8E"/>
    <w:rsid w:val="008C06F4"/>
    <w:rsid w:val="008C6AB4"/>
    <w:rsid w:val="008D0FED"/>
    <w:rsid w:val="008D2B59"/>
    <w:rsid w:val="008D39FB"/>
    <w:rsid w:val="008D4FB6"/>
    <w:rsid w:val="008D506D"/>
    <w:rsid w:val="008D5B91"/>
    <w:rsid w:val="008D5DD4"/>
    <w:rsid w:val="008D6157"/>
    <w:rsid w:val="008D6A87"/>
    <w:rsid w:val="008E056C"/>
    <w:rsid w:val="008E0907"/>
    <w:rsid w:val="008E174D"/>
    <w:rsid w:val="008F15FA"/>
    <w:rsid w:val="008F3062"/>
    <w:rsid w:val="008F4373"/>
    <w:rsid w:val="008F5360"/>
    <w:rsid w:val="008F5E61"/>
    <w:rsid w:val="008F65D8"/>
    <w:rsid w:val="008F673F"/>
    <w:rsid w:val="00903D85"/>
    <w:rsid w:val="00903FFF"/>
    <w:rsid w:val="00904642"/>
    <w:rsid w:val="00905803"/>
    <w:rsid w:val="009077A9"/>
    <w:rsid w:val="00911665"/>
    <w:rsid w:val="009131BF"/>
    <w:rsid w:val="009135AF"/>
    <w:rsid w:val="00917968"/>
    <w:rsid w:val="00920503"/>
    <w:rsid w:val="00921D40"/>
    <w:rsid w:val="00921F0E"/>
    <w:rsid w:val="00922F56"/>
    <w:rsid w:val="00923570"/>
    <w:rsid w:val="009259E8"/>
    <w:rsid w:val="00926DF9"/>
    <w:rsid w:val="00927DF8"/>
    <w:rsid w:val="009315CA"/>
    <w:rsid w:val="0093237D"/>
    <w:rsid w:val="00933ED1"/>
    <w:rsid w:val="009353A5"/>
    <w:rsid w:val="009377F9"/>
    <w:rsid w:val="00941EA0"/>
    <w:rsid w:val="00943340"/>
    <w:rsid w:val="00947C59"/>
    <w:rsid w:val="00950037"/>
    <w:rsid w:val="0095255C"/>
    <w:rsid w:val="00952AF5"/>
    <w:rsid w:val="00953637"/>
    <w:rsid w:val="00953893"/>
    <w:rsid w:val="009548AB"/>
    <w:rsid w:val="00957025"/>
    <w:rsid w:val="00960F08"/>
    <w:rsid w:val="00961DC9"/>
    <w:rsid w:val="0096290A"/>
    <w:rsid w:val="009633F3"/>
    <w:rsid w:val="009634A0"/>
    <w:rsid w:val="00963C91"/>
    <w:rsid w:val="009644F5"/>
    <w:rsid w:val="0097317D"/>
    <w:rsid w:val="0097722B"/>
    <w:rsid w:val="00981B14"/>
    <w:rsid w:val="00981B99"/>
    <w:rsid w:val="009828CA"/>
    <w:rsid w:val="009839EB"/>
    <w:rsid w:val="0098671D"/>
    <w:rsid w:val="00987C12"/>
    <w:rsid w:val="00991855"/>
    <w:rsid w:val="009918E9"/>
    <w:rsid w:val="00991DE1"/>
    <w:rsid w:val="00991F67"/>
    <w:rsid w:val="009935C9"/>
    <w:rsid w:val="00994EC3"/>
    <w:rsid w:val="00995208"/>
    <w:rsid w:val="00996A9F"/>
    <w:rsid w:val="0099787F"/>
    <w:rsid w:val="009A151F"/>
    <w:rsid w:val="009A36B4"/>
    <w:rsid w:val="009A48A3"/>
    <w:rsid w:val="009A5FE5"/>
    <w:rsid w:val="009B0DA4"/>
    <w:rsid w:val="009B1726"/>
    <w:rsid w:val="009B1A03"/>
    <w:rsid w:val="009B2110"/>
    <w:rsid w:val="009B2F6B"/>
    <w:rsid w:val="009B5871"/>
    <w:rsid w:val="009B6605"/>
    <w:rsid w:val="009B6BDA"/>
    <w:rsid w:val="009B6E51"/>
    <w:rsid w:val="009B6EF0"/>
    <w:rsid w:val="009B6F67"/>
    <w:rsid w:val="009C0915"/>
    <w:rsid w:val="009C56C7"/>
    <w:rsid w:val="009C73A8"/>
    <w:rsid w:val="009D3E4C"/>
    <w:rsid w:val="009D51CC"/>
    <w:rsid w:val="009D7D26"/>
    <w:rsid w:val="009E0DDA"/>
    <w:rsid w:val="009E34C0"/>
    <w:rsid w:val="009E443E"/>
    <w:rsid w:val="009E6F6A"/>
    <w:rsid w:val="009E7CE8"/>
    <w:rsid w:val="009F0511"/>
    <w:rsid w:val="009F356E"/>
    <w:rsid w:val="009F51AE"/>
    <w:rsid w:val="009F7679"/>
    <w:rsid w:val="00A002E0"/>
    <w:rsid w:val="00A00C10"/>
    <w:rsid w:val="00A03893"/>
    <w:rsid w:val="00A039D9"/>
    <w:rsid w:val="00A03BA6"/>
    <w:rsid w:val="00A0422E"/>
    <w:rsid w:val="00A045D7"/>
    <w:rsid w:val="00A05DF6"/>
    <w:rsid w:val="00A06FBF"/>
    <w:rsid w:val="00A07813"/>
    <w:rsid w:val="00A12D0A"/>
    <w:rsid w:val="00A13BFB"/>
    <w:rsid w:val="00A16AA0"/>
    <w:rsid w:val="00A17596"/>
    <w:rsid w:val="00A222CB"/>
    <w:rsid w:val="00A2381F"/>
    <w:rsid w:val="00A24CF2"/>
    <w:rsid w:val="00A24F04"/>
    <w:rsid w:val="00A256D2"/>
    <w:rsid w:val="00A25C7A"/>
    <w:rsid w:val="00A3290C"/>
    <w:rsid w:val="00A337C2"/>
    <w:rsid w:val="00A338EC"/>
    <w:rsid w:val="00A34358"/>
    <w:rsid w:val="00A36510"/>
    <w:rsid w:val="00A41D0A"/>
    <w:rsid w:val="00A44021"/>
    <w:rsid w:val="00A44102"/>
    <w:rsid w:val="00A44668"/>
    <w:rsid w:val="00A44EAB"/>
    <w:rsid w:val="00A470CD"/>
    <w:rsid w:val="00A47AB6"/>
    <w:rsid w:val="00A50279"/>
    <w:rsid w:val="00A519F8"/>
    <w:rsid w:val="00A5446B"/>
    <w:rsid w:val="00A54D23"/>
    <w:rsid w:val="00A56EA6"/>
    <w:rsid w:val="00A6018D"/>
    <w:rsid w:val="00A60ABC"/>
    <w:rsid w:val="00A61D5A"/>
    <w:rsid w:val="00A6463F"/>
    <w:rsid w:val="00A64814"/>
    <w:rsid w:val="00A6668D"/>
    <w:rsid w:val="00A67B0A"/>
    <w:rsid w:val="00A70F5E"/>
    <w:rsid w:val="00A7156C"/>
    <w:rsid w:val="00A71712"/>
    <w:rsid w:val="00A7291E"/>
    <w:rsid w:val="00A76879"/>
    <w:rsid w:val="00A769C0"/>
    <w:rsid w:val="00A833C2"/>
    <w:rsid w:val="00A83805"/>
    <w:rsid w:val="00A83BCF"/>
    <w:rsid w:val="00A8517C"/>
    <w:rsid w:val="00A8784C"/>
    <w:rsid w:val="00A87906"/>
    <w:rsid w:val="00A90EA2"/>
    <w:rsid w:val="00A9249C"/>
    <w:rsid w:val="00A940B7"/>
    <w:rsid w:val="00A95A45"/>
    <w:rsid w:val="00A96DE4"/>
    <w:rsid w:val="00AA1E26"/>
    <w:rsid w:val="00AA395D"/>
    <w:rsid w:val="00AA47A5"/>
    <w:rsid w:val="00AA5958"/>
    <w:rsid w:val="00AA5A34"/>
    <w:rsid w:val="00AA5CDF"/>
    <w:rsid w:val="00AA5F5C"/>
    <w:rsid w:val="00AB0601"/>
    <w:rsid w:val="00AB0804"/>
    <w:rsid w:val="00AB168B"/>
    <w:rsid w:val="00AB16F5"/>
    <w:rsid w:val="00AB3130"/>
    <w:rsid w:val="00AB40B7"/>
    <w:rsid w:val="00AB4A42"/>
    <w:rsid w:val="00AB50A4"/>
    <w:rsid w:val="00AB6A9D"/>
    <w:rsid w:val="00AB731A"/>
    <w:rsid w:val="00AC0EF1"/>
    <w:rsid w:val="00AD173B"/>
    <w:rsid w:val="00AD2467"/>
    <w:rsid w:val="00AD2934"/>
    <w:rsid w:val="00AD32D1"/>
    <w:rsid w:val="00AD5659"/>
    <w:rsid w:val="00AD59C5"/>
    <w:rsid w:val="00AD736C"/>
    <w:rsid w:val="00AD7401"/>
    <w:rsid w:val="00AD755F"/>
    <w:rsid w:val="00AE0218"/>
    <w:rsid w:val="00AE068A"/>
    <w:rsid w:val="00AE3017"/>
    <w:rsid w:val="00AE3338"/>
    <w:rsid w:val="00AE57AC"/>
    <w:rsid w:val="00AE63C2"/>
    <w:rsid w:val="00AE6BA2"/>
    <w:rsid w:val="00AF0404"/>
    <w:rsid w:val="00AF1721"/>
    <w:rsid w:val="00AF5107"/>
    <w:rsid w:val="00AF5473"/>
    <w:rsid w:val="00AF6C4F"/>
    <w:rsid w:val="00B00EF1"/>
    <w:rsid w:val="00B05EF2"/>
    <w:rsid w:val="00B065A5"/>
    <w:rsid w:val="00B07A76"/>
    <w:rsid w:val="00B11830"/>
    <w:rsid w:val="00B1326D"/>
    <w:rsid w:val="00B148BB"/>
    <w:rsid w:val="00B149F4"/>
    <w:rsid w:val="00B15BA0"/>
    <w:rsid w:val="00B17D18"/>
    <w:rsid w:val="00B216B1"/>
    <w:rsid w:val="00B21980"/>
    <w:rsid w:val="00B21F4A"/>
    <w:rsid w:val="00B244AE"/>
    <w:rsid w:val="00B25BFA"/>
    <w:rsid w:val="00B2626A"/>
    <w:rsid w:val="00B3083F"/>
    <w:rsid w:val="00B33A61"/>
    <w:rsid w:val="00B4017B"/>
    <w:rsid w:val="00B44856"/>
    <w:rsid w:val="00B457CE"/>
    <w:rsid w:val="00B4694B"/>
    <w:rsid w:val="00B52599"/>
    <w:rsid w:val="00B53551"/>
    <w:rsid w:val="00B56477"/>
    <w:rsid w:val="00B56C4F"/>
    <w:rsid w:val="00B57472"/>
    <w:rsid w:val="00B5793C"/>
    <w:rsid w:val="00B6040C"/>
    <w:rsid w:val="00B628F2"/>
    <w:rsid w:val="00B650E0"/>
    <w:rsid w:val="00B65E0F"/>
    <w:rsid w:val="00B6633D"/>
    <w:rsid w:val="00B66F25"/>
    <w:rsid w:val="00B67A0A"/>
    <w:rsid w:val="00B70678"/>
    <w:rsid w:val="00B711AC"/>
    <w:rsid w:val="00B77D60"/>
    <w:rsid w:val="00B80159"/>
    <w:rsid w:val="00B80FA4"/>
    <w:rsid w:val="00B81A76"/>
    <w:rsid w:val="00B82F7A"/>
    <w:rsid w:val="00B83B7A"/>
    <w:rsid w:val="00B87DA3"/>
    <w:rsid w:val="00B90470"/>
    <w:rsid w:val="00B93BAA"/>
    <w:rsid w:val="00BA0E5E"/>
    <w:rsid w:val="00BA22E9"/>
    <w:rsid w:val="00BA25C4"/>
    <w:rsid w:val="00BA4596"/>
    <w:rsid w:val="00BA56E6"/>
    <w:rsid w:val="00BA5D96"/>
    <w:rsid w:val="00BA6835"/>
    <w:rsid w:val="00BB0CE7"/>
    <w:rsid w:val="00BB5C7D"/>
    <w:rsid w:val="00BB5EC2"/>
    <w:rsid w:val="00BC04B9"/>
    <w:rsid w:val="00BC15E0"/>
    <w:rsid w:val="00BC2B96"/>
    <w:rsid w:val="00BC4DE1"/>
    <w:rsid w:val="00BC5501"/>
    <w:rsid w:val="00BC5674"/>
    <w:rsid w:val="00BD14C9"/>
    <w:rsid w:val="00BD2A9D"/>
    <w:rsid w:val="00BD40F0"/>
    <w:rsid w:val="00BD4EAF"/>
    <w:rsid w:val="00BD5C8D"/>
    <w:rsid w:val="00BD72C7"/>
    <w:rsid w:val="00BD77A6"/>
    <w:rsid w:val="00BF25C4"/>
    <w:rsid w:val="00BF368A"/>
    <w:rsid w:val="00BF4DE3"/>
    <w:rsid w:val="00BF7B2C"/>
    <w:rsid w:val="00C013C7"/>
    <w:rsid w:val="00C0288C"/>
    <w:rsid w:val="00C07B59"/>
    <w:rsid w:val="00C100AA"/>
    <w:rsid w:val="00C110F0"/>
    <w:rsid w:val="00C20CF3"/>
    <w:rsid w:val="00C20D44"/>
    <w:rsid w:val="00C2212A"/>
    <w:rsid w:val="00C22C42"/>
    <w:rsid w:val="00C25E03"/>
    <w:rsid w:val="00C30A2A"/>
    <w:rsid w:val="00C30D06"/>
    <w:rsid w:val="00C33324"/>
    <w:rsid w:val="00C37E2F"/>
    <w:rsid w:val="00C41901"/>
    <w:rsid w:val="00C42079"/>
    <w:rsid w:val="00C43CC7"/>
    <w:rsid w:val="00C448B1"/>
    <w:rsid w:val="00C45AAA"/>
    <w:rsid w:val="00C46CB9"/>
    <w:rsid w:val="00C4775C"/>
    <w:rsid w:val="00C522A9"/>
    <w:rsid w:val="00C52D87"/>
    <w:rsid w:val="00C53FD4"/>
    <w:rsid w:val="00C54076"/>
    <w:rsid w:val="00C543C3"/>
    <w:rsid w:val="00C56A33"/>
    <w:rsid w:val="00C6071D"/>
    <w:rsid w:val="00C61B96"/>
    <w:rsid w:val="00C63C09"/>
    <w:rsid w:val="00C63E44"/>
    <w:rsid w:val="00C65360"/>
    <w:rsid w:val="00C70264"/>
    <w:rsid w:val="00C709AB"/>
    <w:rsid w:val="00C73B6B"/>
    <w:rsid w:val="00C73E1C"/>
    <w:rsid w:val="00C75813"/>
    <w:rsid w:val="00C75A95"/>
    <w:rsid w:val="00C7693D"/>
    <w:rsid w:val="00C8035C"/>
    <w:rsid w:val="00C83EF2"/>
    <w:rsid w:val="00C860B5"/>
    <w:rsid w:val="00C87E4D"/>
    <w:rsid w:val="00C93964"/>
    <w:rsid w:val="00C9473D"/>
    <w:rsid w:val="00C94BF5"/>
    <w:rsid w:val="00CA0365"/>
    <w:rsid w:val="00CA3ACB"/>
    <w:rsid w:val="00CB02F9"/>
    <w:rsid w:val="00CB1A63"/>
    <w:rsid w:val="00CB71F9"/>
    <w:rsid w:val="00CC016B"/>
    <w:rsid w:val="00CC4A06"/>
    <w:rsid w:val="00CC5438"/>
    <w:rsid w:val="00CC6873"/>
    <w:rsid w:val="00CC6AEA"/>
    <w:rsid w:val="00CD1F7B"/>
    <w:rsid w:val="00CD3055"/>
    <w:rsid w:val="00CD30A7"/>
    <w:rsid w:val="00CD59B6"/>
    <w:rsid w:val="00CD7A46"/>
    <w:rsid w:val="00CD7F08"/>
    <w:rsid w:val="00CE47E3"/>
    <w:rsid w:val="00CE5479"/>
    <w:rsid w:val="00CE6231"/>
    <w:rsid w:val="00CF0877"/>
    <w:rsid w:val="00CF2A6B"/>
    <w:rsid w:val="00CF5E60"/>
    <w:rsid w:val="00CF75BA"/>
    <w:rsid w:val="00CF7684"/>
    <w:rsid w:val="00D009F5"/>
    <w:rsid w:val="00D0324C"/>
    <w:rsid w:val="00D03686"/>
    <w:rsid w:val="00D0586E"/>
    <w:rsid w:val="00D11747"/>
    <w:rsid w:val="00D11933"/>
    <w:rsid w:val="00D13BF7"/>
    <w:rsid w:val="00D14677"/>
    <w:rsid w:val="00D1573F"/>
    <w:rsid w:val="00D15E4B"/>
    <w:rsid w:val="00D20641"/>
    <w:rsid w:val="00D26BEC"/>
    <w:rsid w:val="00D273CB"/>
    <w:rsid w:val="00D31F79"/>
    <w:rsid w:val="00D320F3"/>
    <w:rsid w:val="00D3257D"/>
    <w:rsid w:val="00D33EDD"/>
    <w:rsid w:val="00D36750"/>
    <w:rsid w:val="00D3789B"/>
    <w:rsid w:val="00D45863"/>
    <w:rsid w:val="00D52DB0"/>
    <w:rsid w:val="00D61769"/>
    <w:rsid w:val="00D623ED"/>
    <w:rsid w:val="00D652FE"/>
    <w:rsid w:val="00D668F9"/>
    <w:rsid w:val="00D66E58"/>
    <w:rsid w:val="00D6725C"/>
    <w:rsid w:val="00D71081"/>
    <w:rsid w:val="00D720BD"/>
    <w:rsid w:val="00D72D9D"/>
    <w:rsid w:val="00D73FE3"/>
    <w:rsid w:val="00D75559"/>
    <w:rsid w:val="00D75A70"/>
    <w:rsid w:val="00D76559"/>
    <w:rsid w:val="00D77E37"/>
    <w:rsid w:val="00D80D73"/>
    <w:rsid w:val="00D80DCE"/>
    <w:rsid w:val="00D81355"/>
    <w:rsid w:val="00D81C0C"/>
    <w:rsid w:val="00D81D84"/>
    <w:rsid w:val="00D846C3"/>
    <w:rsid w:val="00D849BD"/>
    <w:rsid w:val="00D86F3E"/>
    <w:rsid w:val="00D87419"/>
    <w:rsid w:val="00D87D5F"/>
    <w:rsid w:val="00D87EC7"/>
    <w:rsid w:val="00D9062D"/>
    <w:rsid w:val="00D9167E"/>
    <w:rsid w:val="00D916EC"/>
    <w:rsid w:val="00D95905"/>
    <w:rsid w:val="00D96CB9"/>
    <w:rsid w:val="00D97D1D"/>
    <w:rsid w:val="00DA1534"/>
    <w:rsid w:val="00DA21B3"/>
    <w:rsid w:val="00DA40FF"/>
    <w:rsid w:val="00DA7421"/>
    <w:rsid w:val="00DB1BED"/>
    <w:rsid w:val="00DB2F8A"/>
    <w:rsid w:val="00DB4257"/>
    <w:rsid w:val="00DB6FB6"/>
    <w:rsid w:val="00DC3E49"/>
    <w:rsid w:val="00DC45A5"/>
    <w:rsid w:val="00DC4CA6"/>
    <w:rsid w:val="00DC65D8"/>
    <w:rsid w:val="00DC6638"/>
    <w:rsid w:val="00DD05BA"/>
    <w:rsid w:val="00DD164D"/>
    <w:rsid w:val="00DD2C38"/>
    <w:rsid w:val="00DD3A91"/>
    <w:rsid w:val="00DD3E78"/>
    <w:rsid w:val="00DD46B7"/>
    <w:rsid w:val="00DD4DD6"/>
    <w:rsid w:val="00DD6A7C"/>
    <w:rsid w:val="00DE27B0"/>
    <w:rsid w:val="00DE2AB7"/>
    <w:rsid w:val="00DE3D9D"/>
    <w:rsid w:val="00DE5887"/>
    <w:rsid w:val="00DF48EF"/>
    <w:rsid w:val="00DF512D"/>
    <w:rsid w:val="00DF7D06"/>
    <w:rsid w:val="00E01867"/>
    <w:rsid w:val="00E027E7"/>
    <w:rsid w:val="00E0337B"/>
    <w:rsid w:val="00E06CC1"/>
    <w:rsid w:val="00E1022D"/>
    <w:rsid w:val="00E111EA"/>
    <w:rsid w:val="00E11EF4"/>
    <w:rsid w:val="00E1203C"/>
    <w:rsid w:val="00E1563D"/>
    <w:rsid w:val="00E16E24"/>
    <w:rsid w:val="00E16F39"/>
    <w:rsid w:val="00E20DBE"/>
    <w:rsid w:val="00E20E36"/>
    <w:rsid w:val="00E21231"/>
    <w:rsid w:val="00E21CFA"/>
    <w:rsid w:val="00E22CFF"/>
    <w:rsid w:val="00E236A4"/>
    <w:rsid w:val="00E269C5"/>
    <w:rsid w:val="00E26FEE"/>
    <w:rsid w:val="00E300E7"/>
    <w:rsid w:val="00E306AB"/>
    <w:rsid w:val="00E34381"/>
    <w:rsid w:val="00E37563"/>
    <w:rsid w:val="00E37E3E"/>
    <w:rsid w:val="00E40CF3"/>
    <w:rsid w:val="00E418A3"/>
    <w:rsid w:val="00E43F4A"/>
    <w:rsid w:val="00E4405E"/>
    <w:rsid w:val="00E44EA7"/>
    <w:rsid w:val="00E4515F"/>
    <w:rsid w:val="00E451B0"/>
    <w:rsid w:val="00E46385"/>
    <w:rsid w:val="00E469C5"/>
    <w:rsid w:val="00E50F5E"/>
    <w:rsid w:val="00E533F9"/>
    <w:rsid w:val="00E54D29"/>
    <w:rsid w:val="00E55D8A"/>
    <w:rsid w:val="00E56BB4"/>
    <w:rsid w:val="00E604CD"/>
    <w:rsid w:val="00E61D2A"/>
    <w:rsid w:val="00E64937"/>
    <w:rsid w:val="00E655F4"/>
    <w:rsid w:val="00E663C1"/>
    <w:rsid w:val="00E70CE9"/>
    <w:rsid w:val="00E727A4"/>
    <w:rsid w:val="00E727D7"/>
    <w:rsid w:val="00E72C11"/>
    <w:rsid w:val="00E72D69"/>
    <w:rsid w:val="00E7340D"/>
    <w:rsid w:val="00E7463C"/>
    <w:rsid w:val="00E74707"/>
    <w:rsid w:val="00E75D9C"/>
    <w:rsid w:val="00E77553"/>
    <w:rsid w:val="00E77B4B"/>
    <w:rsid w:val="00E9007D"/>
    <w:rsid w:val="00E90270"/>
    <w:rsid w:val="00E9438E"/>
    <w:rsid w:val="00E948DF"/>
    <w:rsid w:val="00E94B60"/>
    <w:rsid w:val="00E969A6"/>
    <w:rsid w:val="00EA005E"/>
    <w:rsid w:val="00EA0FFA"/>
    <w:rsid w:val="00EA3B62"/>
    <w:rsid w:val="00EA40A5"/>
    <w:rsid w:val="00EB1855"/>
    <w:rsid w:val="00EB27A2"/>
    <w:rsid w:val="00EB2FA5"/>
    <w:rsid w:val="00EB33AE"/>
    <w:rsid w:val="00EB400B"/>
    <w:rsid w:val="00EB4410"/>
    <w:rsid w:val="00EB58B8"/>
    <w:rsid w:val="00EB78F4"/>
    <w:rsid w:val="00EC3BBC"/>
    <w:rsid w:val="00EC5101"/>
    <w:rsid w:val="00EC769C"/>
    <w:rsid w:val="00ED17C8"/>
    <w:rsid w:val="00ED196D"/>
    <w:rsid w:val="00ED1979"/>
    <w:rsid w:val="00ED1B39"/>
    <w:rsid w:val="00ED38CD"/>
    <w:rsid w:val="00ED532E"/>
    <w:rsid w:val="00ED7886"/>
    <w:rsid w:val="00EE13A1"/>
    <w:rsid w:val="00EE165B"/>
    <w:rsid w:val="00EE225A"/>
    <w:rsid w:val="00EE27D3"/>
    <w:rsid w:val="00EE75B6"/>
    <w:rsid w:val="00EE7D12"/>
    <w:rsid w:val="00EF75CF"/>
    <w:rsid w:val="00F00708"/>
    <w:rsid w:val="00F02B8F"/>
    <w:rsid w:val="00F032A4"/>
    <w:rsid w:val="00F03369"/>
    <w:rsid w:val="00F0404A"/>
    <w:rsid w:val="00F040B4"/>
    <w:rsid w:val="00F04A6C"/>
    <w:rsid w:val="00F1095F"/>
    <w:rsid w:val="00F11B5C"/>
    <w:rsid w:val="00F13CAE"/>
    <w:rsid w:val="00F14973"/>
    <w:rsid w:val="00F14EA3"/>
    <w:rsid w:val="00F15D7B"/>
    <w:rsid w:val="00F2309B"/>
    <w:rsid w:val="00F230CB"/>
    <w:rsid w:val="00F230EA"/>
    <w:rsid w:val="00F236B6"/>
    <w:rsid w:val="00F2408C"/>
    <w:rsid w:val="00F2657D"/>
    <w:rsid w:val="00F27CFA"/>
    <w:rsid w:val="00F31F78"/>
    <w:rsid w:val="00F3253C"/>
    <w:rsid w:val="00F3391A"/>
    <w:rsid w:val="00F353E2"/>
    <w:rsid w:val="00F36EB1"/>
    <w:rsid w:val="00F36F13"/>
    <w:rsid w:val="00F377C1"/>
    <w:rsid w:val="00F37B95"/>
    <w:rsid w:val="00F4035D"/>
    <w:rsid w:val="00F4036F"/>
    <w:rsid w:val="00F41408"/>
    <w:rsid w:val="00F43873"/>
    <w:rsid w:val="00F44774"/>
    <w:rsid w:val="00F44CF0"/>
    <w:rsid w:val="00F454D4"/>
    <w:rsid w:val="00F46D55"/>
    <w:rsid w:val="00F476E5"/>
    <w:rsid w:val="00F5309B"/>
    <w:rsid w:val="00F56606"/>
    <w:rsid w:val="00F57EDB"/>
    <w:rsid w:val="00F6005E"/>
    <w:rsid w:val="00F60AB1"/>
    <w:rsid w:val="00F615E9"/>
    <w:rsid w:val="00F61EE7"/>
    <w:rsid w:val="00F63319"/>
    <w:rsid w:val="00F64095"/>
    <w:rsid w:val="00F64687"/>
    <w:rsid w:val="00F649BD"/>
    <w:rsid w:val="00F6734E"/>
    <w:rsid w:val="00F70A79"/>
    <w:rsid w:val="00F70E4E"/>
    <w:rsid w:val="00F737DB"/>
    <w:rsid w:val="00F739D4"/>
    <w:rsid w:val="00F748B3"/>
    <w:rsid w:val="00F75AB0"/>
    <w:rsid w:val="00F76B36"/>
    <w:rsid w:val="00F76BBC"/>
    <w:rsid w:val="00F8140F"/>
    <w:rsid w:val="00F829B6"/>
    <w:rsid w:val="00F84313"/>
    <w:rsid w:val="00F85025"/>
    <w:rsid w:val="00F85445"/>
    <w:rsid w:val="00F85B74"/>
    <w:rsid w:val="00F85CB6"/>
    <w:rsid w:val="00F90139"/>
    <w:rsid w:val="00F90BB5"/>
    <w:rsid w:val="00F93BB0"/>
    <w:rsid w:val="00FA3315"/>
    <w:rsid w:val="00FA4772"/>
    <w:rsid w:val="00FA66BD"/>
    <w:rsid w:val="00FB13C3"/>
    <w:rsid w:val="00FB1CC8"/>
    <w:rsid w:val="00FB1F15"/>
    <w:rsid w:val="00FB2D69"/>
    <w:rsid w:val="00FB31C8"/>
    <w:rsid w:val="00FB350C"/>
    <w:rsid w:val="00FB5CE6"/>
    <w:rsid w:val="00FB7CB7"/>
    <w:rsid w:val="00FB7E78"/>
    <w:rsid w:val="00FC2619"/>
    <w:rsid w:val="00FC428E"/>
    <w:rsid w:val="00FC4F59"/>
    <w:rsid w:val="00FC602F"/>
    <w:rsid w:val="00FC72E2"/>
    <w:rsid w:val="00FD0805"/>
    <w:rsid w:val="00FD3315"/>
    <w:rsid w:val="00FD55AF"/>
    <w:rsid w:val="00FD5D06"/>
    <w:rsid w:val="00FE0543"/>
    <w:rsid w:val="00FE21FB"/>
    <w:rsid w:val="00FE6891"/>
    <w:rsid w:val="00FE7083"/>
    <w:rsid w:val="00FE7573"/>
    <w:rsid w:val="00FE7C94"/>
    <w:rsid w:val="00FF0421"/>
    <w:rsid w:val="00FF099D"/>
    <w:rsid w:val="00FF23A7"/>
    <w:rsid w:val="00FF3DD9"/>
    <w:rsid w:val="00FF5043"/>
    <w:rsid w:val="00FF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CE9DFD"/>
  <w15:docId w15:val="{1486D912-F49A-4D3E-85D6-09429B21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408"/>
    <w:pPr>
      <w:spacing w:after="33" w:line="249" w:lineRule="auto"/>
      <w:ind w:left="10" w:right="28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top w:val="single" w:sz="3" w:space="0" w:color="C0C0C0"/>
        <w:left w:val="single" w:sz="3" w:space="0" w:color="C0C0C0"/>
        <w:bottom w:val="single" w:sz="3" w:space="0" w:color="C0C0C0"/>
        <w:right w:val="single" w:sz="3" w:space="0" w:color="C0C0C0"/>
      </w:pBdr>
      <w:shd w:val="clear" w:color="auto" w:fill="EEEEEE"/>
      <w:spacing w:after="0" w:line="271" w:lineRule="auto"/>
      <w:ind w:left="262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22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C42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wypunktowanie,Wypunktowanie,L1,Numerowanie,2 heading,A_wyliczenie,K-P_odwolanie,Akapit z listą5,maz_wyliczenie,opis dzialania"/>
    <w:basedOn w:val="Normalny"/>
    <w:link w:val="AkapitzlistZnak"/>
    <w:qFormat/>
    <w:rsid w:val="00C22C42"/>
    <w:pPr>
      <w:spacing w:after="0" w:line="240" w:lineRule="auto"/>
      <w:ind w:left="708" w:right="0" w:firstLine="0"/>
      <w:jc w:val="left"/>
    </w:pPr>
    <w:rPr>
      <w:color w:val="auto"/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C22C4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NormalnyWebZnak">
    <w:name w:val="Normalny (Web) Znak"/>
    <w:link w:val="NormalnyWeb"/>
    <w:uiPriority w:val="99"/>
    <w:locked/>
    <w:rsid w:val="00C22C42"/>
    <w:rPr>
      <w:rFonts w:ascii="Times New Roman" w:eastAsia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4E7BE9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E7BE9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897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7D56"/>
    <w:rPr>
      <w:rFonts w:ascii="Times New Roman" w:eastAsia="Times New Roman" w:hAnsi="Times New Roman" w:cs="Times New Roman"/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0F5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0F5E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Tretekstu">
    <w:name w:val="Treść tekstu"/>
    <w:basedOn w:val="Normalny"/>
    <w:uiPriority w:val="99"/>
    <w:unhideWhenUsed/>
    <w:rsid w:val="00D87D5F"/>
    <w:pPr>
      <w:spacing w:after="120" w:line="240" w:lineRule="auto"/>
      <w:ind w:left="0" w:right="0" w:firstLine="0"/>
      <w:jc w:val="left"/>
    </w:pPr>
    <w:rPr>
      <w:color w:val="auto"/>
      <w:szCs w:val="24"/>
    </w:rPr>
  </w:style>
  <w:style w:type="paragraph" w:styleId="Stopka">
    <w:name w:val="footer"/>
    <w:basedOn w:val="Normalny"/>
    <w:link w:val="StopkaZnak"/>
    <w:uiPriority w:val="99"/>
    <w:rsid w:val="00F615E9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615E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F615E9"/>
  </w:style>
  <w:style w:type="character" w:styleId="Odwoanieprzypisudolnego">
    <w:name w:val="footnote reference"/>
    <w:basedOn w:val="Domylnaczcionkaakapitu"/>
    <w:uiPriority w:val="99"/>
    <w:unhideWhenUsed/>
    <w:rsid w:val="00F615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15E9"/>
    <w:pPr>
      <w:spacing w:after="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5E9"/>
    <w:rPr>
      <w:rFonts w:ascii="Calibri" w:eastAsia="Calibri" w:hAnsi="Calibri" w:cs="Times New Roman"/>
      <w:sz w:val="20"/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BD1"/>
    <w:rPr>
      <w:color w:val="954F72" w:themeColor="followedHyperlink"/>
      <w:u w:val="single"/>
    </w:rPr>
  </w:style>
  <w:style w:type="character" w:customStyle="1" w:styleId="Nagwek22">
    <w:name w:val="Nagłówek #2 (2)"/>
    <w:basedOn w:val="Domylnaczcionkaakapitu"/>
    <w:rsid w:val="00146A0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136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FA4772"/>
    <w:pPr>
      <w:suppressLineNumbers/>
      <w:suppressAutoHyphens/>
      <w:spacing w:after="0" w:line="240" w:lineRule="auto"/>
      <w:ind w:left="0" w:right="0" w:firstLine="0"/>
      <w:jc w:val="center"/>
    </w:pPr>
    <w:rPr>
      <w:b/>
      <w:bCs/>
      <w:color w:val="auto"/>
      <w:szCs w:val="24"/>
      <w:lang w:eastAsia="zh-CN"/>
    </w:rPr>
  </w:style>
  <w:style w:type="paragraph" w:customStyle="1" w:styleId="Standardowy1">
    <w:name w:val="Standardowy1"/>
    <w:basedOn w:val="Normalny"/>
    <w:next w:val="Normalny"/>
    <w:rsid w:val="00FA4772"/>
    <w:pPr>
      <w:widowControl w:val="0"/>
      <w:suppressAutoHyphens/>
      <w:autoSpaceDE w:val="0"/>
      <w:spacing w:after="0" w:line="240" w:lineRule="auto"/>
      <w:ind w:left="0" w:right="0" w:firstLine="0"/>
      <w:jc w:val="left"/>
    </w:pPr>
    <w:rPr>
      <w:rFonts w:eastAsia="Lucida Sans Unicode" w:cs="Mangal"/>
      <w:color w:val="auto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8F4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3D606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D60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D606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0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06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34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34A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34A0"/>
    <w:rPr>
      <w:vertAlign w:val="superscript"/>
    </w:rPr>
  </w:style>
  <w:style w:type="character" w:customStyle="1" w:styleId="Teksttreci2">
    <w:name w:val="Tekst treści (2)"/>
    <w:basedOn w:val="Domylnaczcionkaakapitu"/>
    <w:rsid w:val="0004449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04449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04449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AkapitzlistZnak">
    <w:name w:val="Akapit z listą Znak"/>
    <w:aliases w:val="wypunktowanie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044494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">
    <w:name w:val="Tekst podstawowy wci?ty"/>
    <w:basedOn w:val="Normalny"/>
    <w:rsid w:val="00044494"/>
    <w:pPr>
      <w:widowControl w:val="0"/>
      <w:spacing w:after="0" w:line="240" w:lineRule="auto"/>
      <w:ind w:left="0" w:right="51" w:firstLine="0"/>
    </w:pPr>
    <w:rPr>
      <w:color w:val="auto"/>
      <w:szCs w:val="20"/>
    </w:rPr>
  </w:style>
  <w:style w:type="numbering" w:customStyle="1" w:styleId="WW8Num28">
    <w:name w:val="WW8Num28"/>
    <w:basedOn w:val="Bezlisty"/>
    <w:rsid w:val="00871612"/>
    <w:pPr>
      <w:numPr>
        <w:numId w:val="33"/>
      </w:numPr>
    </w:pPr>
  </w:style>
  <w:style w:type="paragraph" w:customStyle="1" w:styleId="Standard">
    <w:name w:val="Standard"/>
    <w:rsid w:val="00987C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basedOn w:val="Standard"/>
    <w:rsid w:val="00987C12"/>
    <w:pPr>
      <w:autoSpaceDE w:val="0"/>
    </w:pPr>
    <w:rPr>
      <w:rFonts w:ascii="Arial, Arial" w:eastAsia="Arial, Arial" w:hAnsi="Arial, Arial" w:cs="Arial, Arial"/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309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309B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51AE"/>
    <w:rPr>
      <w:color w:val="605E5C"/>
      <w:shd w:val="clear" w:color="auto" w:fill="E1DFDD"/>
    </w:rPr>
  </w:style>
  <w:style w:type="paragraph" w:customStyle="1" w:styleId="Standarduser">
    <w:name w:val="Standard (user)"/>
    <w:rsid w:val="001919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Num21">
    <w:name w:val="WWNum21"/>
    <w:basedOn w:val="Bezlisty"/>
    <w:rsid w:val="001919CE"/>
    <w:pPr>
      <w:numPr>
        <w:numId w:val="36"/>
      </w:numPr>
    </w:pPr>
  </w:style>
  <w:style w:type="numbering" w:customStyle="1" w:styleId="WWNum47">
    <w:name w:val="WWNum47"/>
    <w:basedOn w:val="Bezlisty"/>
    <w:rsid w:val="001919CE"/>
    <w:pPr>
      <w:numPr>
        <w:numId w:val="77"/>
      </w:numPr>
    </w:pPr>
  </w:style>
  <w:style w:type="numbering" w:customStyle="1" w:styleId="WWNum48">
    <w:name w:val="WWNum48"/>
    <w:basedOn w:val="Bezlisty"/>
    <w:rsid w:val="001919CE"/>
    <w:pPr>
      <w:numPr>
        <w:numId w:val="94"/>
      </w:numPr>
    </w:pPr>
  </w:style>
  <w:style w:type="numbering" w:customStyle="1" w:styleId="WWNum51">
    <w:name w:val="WWNum51"/>
    <w:basedOn w:val="Bezlisty"/>
    <w:rsid w:val="001919CE"/>
    <w:pPr>
      <w:numPr>
        <w:numId w:val="78"/>
      </w:numPr>
    </w:pPr>
  </w:style>
  <w:style w:type="numbering" w:customStyle="1" w:styleId="WWNum52">
    <w:name w:val="WWNum52"/>
    <w:basedOn w:val="Bezlisty"/>
    <w:rsid w:val="001919CE"/>
    <w:pPr>
      <w:numPr>
        <w:numId w:val="95"/>
      </w:numPr>
    </w:pPr>
  </w:style>
  <w:style w:type="numbering" w:customStyle="1" w:styleId="WWNum66">
    <w:name w:val="WWNum66"/>
    <w:basedOn w:val="Bezlisty"/>
    <w:rsid w:val="001919CE"/>
    <w:pPr>
      <w:numPr>
        <w:numId w:val="49"/>
      </w:numPr>
    </w:pPr>
  </w:style>
  <w:style w:type="numbering" w:customStyle="1" w:styleId="WWNum67">
    <w:name w:val="WWNum67"/>
    <w:basedOn w:val="Bezlisty"/>
    <w:rsid w:val="001919CE"/>
    <w:pPr>
      <w:numPr>
        <w:numId w:val="48"/>
      </w:numPr>
    </w:pPr>
  </w:style>
  <w:style w:type="numbering" w:customStyle="1" w:styleId="WWNum96">
    <w:name w:val="WWNum96"/>
    <w:basedOn w:val="Bezlisty"/>
    <w:rsid w:val="001919CE"/>
    <w:pPr>
      <w:numPr>
        <w:numId w:val="37"/>
      </w:numPr>
    </w:pPr>
  </w:style>
  <w:style w:type="numbering" w:customStyle="1" w:styleId="WWNum97">
    <w:name w:val="WWNum97"/>
    <w:basedOn w:val="Bezlisty"/>
    <w:rsid w:val="001919CE"/>
    <w:pPr>
      <w:numPr>
        <w:numId w:val="38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B1A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B628F2"/>
  </w:style>
  <w:style w:type="character" w:customStyle="1" w:styleId="markedcontent">
    <w:name w:val="markedcontent"/>
    <w:basedOn w:val="Domylnaczcionkaakapitu"/>
    <w:rsid w:val="00E7463C"/>
  </w:style>
  <w:style w:type="numbering" w:customStyle="1" w:styleId="WWNum471">
    <w:name w:val="WWNum471"/>
    <w:basedOn w:val="Bezlisty"/>
    <w:rsid w:val="003936BA"/>
  </w:style>
  <w:style w:type="numbering" w:customStyle="1" w:styleId="WWNum521">
    <w:name w:val="WWNum521"/>
    <w:basedOn w:val="Bezlisty"/>
    <w:rsid w:val="003936BA"/>
  </w:style>
  <w:style w:type="numbering" w:customStyle="1" w:styleId="WWNum42">
    <w:name w:val="WWNum42"/>
    <w:basedOn w:val="Bezlisty"/>
    <w:rsid w:val="003936BA"/>
    <w:pPr>
      <w:numPr>
        <w:numId w:val="51"/>
      </w:numPr>
    </w:pPr>
  </w:style>
  <w:style w:type="numbering" w:customStyle="1" w:styleId="WWNum61">
    <w:name w:val="WWNum61"/>
    <w:basedOn w:val="Bezlisty"/>
    <w:rsid w:val="003936BA"/>
    <w:pPr>
      <w:numPr>
        <w:numId w:val="52"/>
      </w:numPr>
    </w:pPr>
  </w:style>
  <w:style w:type="numbering" w:customStyle="1" w:styleId="WWNum54">
    <w:name w:val="WWNum54"/>
    <w:basedOn w:val="Bezlisty"/>
    <w:rsid w:val="003936BA"/>
    <w:pPr>
      <w:numPr>
        <w:numId w:val="53"/>
      </w:numPr>
    </w:pPr>
  </w:style>
  <w:style w:type="numbering" w:customStyle="1" w:styleId="WWNum56">
    <w:name w:val="WWNum56"/>
    <w:basedOn w:val="Bezlisty"/>
    <w:rsid w:val="003936BA"/>
    <w:pPr>
      <w:numPr>
        <w:numId w:val="54"/>
      </w:numPr>
    </w:pPr>
  </w:style>
  <w:style w:type="numbering" w:customStyle="1" w:styleId="WWNum55">
    <w:name w:val="WWNum55"/>
    <w:basedOn w:val="Bezlisty"/>
    <w:rsid w:val="003936BA"/>
    <w:pPr>
      <w:numPr>
        <w:numId w:val="55"/>
      </w:numPr>
    </w:pPr>
  </w:style>
  <w:style w:type="numbering" w:customStyle="1" w:styleId="WWNum57">
    <w:name w:val="WWNum57"/>
    <w:basedOn w:val="Bezlisty"/>
    <w:rsid w:val="003936BA"/>
    <w:pPr>
      <w:numPr>
        <w:numId w:val="56"/>
      </w:numPr>
    </w:pPr>
  </w:style>
  <w:style w:type="numbering" w:customStyle="1" w:styleId="WWNum63">
    <w:name w:val="WWNum63"/>
    <w:basedOn w:val="Bezlisty"/>
    <w:rsid w:val="003936BA"/>
    <w:pPr>
      <w:numPr>
        <w:numId w:val="76"/>
      </w:numPr>
    </w:pPr>
  </w:style>
  <w:style w:type="numbering" w:customStyle="1" w:styleId="WWNum65">
    <w:name w:val="WWNum65"/>
    <w:basedOn w:val="Bezlisty"/>
    <w:rsid w:val="003936BA"/>
    <w:pPr>
      <w:numPr>
        <w:numId w:val="57"/>
      </w:numPr>
    </w:pPr>
  </w:style>
  <w:style w:type="numbering" w:customStyle="1" w:styleId="WWNum53">
    <w:name w:val="WWNum53"/>
    <w:basedOn w:val="Bezlisty"/>
    <w:rsid w:val="003936BA"/>
    <w:pPr>
      <w:numPr>
        <w:numId w:val="58"/>
      </w:numPr>
    </w:pPr>
  </w:style>
  <w:style w:type="numbering" w:customStyle="1" w:styleId="WWNum68">
    <w:name w:val="WWNum68"/>
    <w:basedOn w:val="Bezlisty"/>
    <w:rsid w:val="003936BA"/>
    <w:pPr>
      <w:numPr>
        <w:numId w:val="59"/>
      </w:numPr>
    </w:pPr>
  </w:style>
  <w:style w:type="numbering" w:customStyle="1" w:styleId="WWNum60">
    <w:name w:val="WWNum60"/>
    <w:basedOn w:val="Bezlisty"/>
    <w:rsid w:val="003936BA"/>
    <w:pPr>
      <w:numPr>
        <w:numId w:val="60"/>
      </w:numPr>
    </w:pPr>
  </w:style>
  <w:style w:type="numbering" w:customStyle="1" w:styleId="WWNum58">
    <w:name w:val="WWNum58"/>
    <w:basedOn w:val="Bezlisty"/>
    <w:rsid w:val="003936BA"/>
    <w:pPr>
      <w:numPr>
        <w:numId w:val="61"/>
      </w:numPr>
    </w:pPr>
  </w:style>
  <w:style w:type="numbering" w:customStyle="1" w:styleId="WWNum59">
    <w:name w:val="WWNum59"/>
    <w:basedOn w:val="Bezlisty"/>
    <w:rsid w:val="003936BA"/>
    <w:pPr>
      <w:numPr>
        <w:numId w:val="62"/>
      </w:numPr>
    </w:pPr>
  </w:style>
  <w:style w:type="numbering" w:customStyle="1" w:styleId="WWNum46">
    <w:name w:val="WWNum46"/>
    <w:basedOn w:val="Bezlisty"/>
    <w:rsid w:val="003936BA"/>
    <w:pPr>
      <w:numPr>
        <w:numId w:val="63"/>
      </w:numPr>
    </w:pPr>
  </w:style>
  <w:style w:type="numbering" w:customStyle="1" w:styleId="WWNum45">
    <w:name w:val="WWNum45"/>
    <w:basedOn w:val="Bezlisty"/>
    <w:rsid w:val="003936BA"/>
    <w:pPr>
      <w:numPr>
        <w:numId w:val="64"/>
      </w:numPr>
    </w:pPr>
  </w:style>
  <w:style w:type="numbering" w:customStyle="1" w:styleId="WWNum41">
    <w:name w:val="WWNum41"/>
    <w:basedOn w:val="Bezlisty"/>
    <w:rsid w:val="003936BA"/>
    <w:pPr>
      <w:numPr>
        <w:numId w:val="65"/>
      </w:numPr>
    </w:pPr>
  </w:style>
  <w:style w:type="numbering" w:customStyle="1" w:styleId="WWNum40">
    <w:name w:val="WWNum40"/>
    <w:basedOn w:val="Bezlisty"/>
    <w:rsid w:val="003936BA"/>
    <w:pPr>
      <w:numPr>
        <w:numId w:val="66"/>
      </w:numPr>
    </w:pPr>
  </w:style>
  <w:style w:type="numbering" w:customStyle="1" w:styleId="WWNum38">
    <w:name w:val="WWNum38"/>
    <w:basedOn w:val="Bezlisty"/>
    <w:rsid w:val="003936BA"/>
    <w:pPr>
      <w:numPr>
        <w:numId w:val="67"/>
      </w:numPr>
    </w:pPr>
  </w:style>
  <w:style w:type="numbering" w:customStyle="1" w:styleId="WWNum50">
    <w:name w:val="WWNum50"/>
    <w:basedOn w:val="Bezlisty"/>
    <w:rsid w:val="003936BA"/>
    <w:pPr>
      <w:numPr>
        <w:numId w:val="68"/>
      </w:numPr>
    </w:pPr>
  </w:style>
  <w:style w:type="numbering" w:customStyle="1" w:styleId="WWNum39">
    <w:name w:val="WWNum39"/>
    <w:basedOn w:val="Bezlisty"/>
    <w:rsid w:val="003936BA"/>
    <w:pPr>
      <w:numPr>
        <w:numId w:val="69"/>
      </w:numPr>
    </w:pPr>
  </w:style>
  <w:style w:type="numbering" w:customStyle="1" w:styleId="WWNum43">
    <w:name w:val="WWNum43"/>
    <w:basedOn w:val="Bezlisty"/>
    <w:rsid w:val="003936BA"/>
    <w:pPr>
      <w:numPr>
        <w:numId w:val="70"/>
      </w:numPr>
    </w:pPr>
  </w:style>
  <w:style w:type="numbering" w:customStyle="1" w:styleId="WWNum44">
    <w:name w:val="WWNum44"/>
    <w:basedOn w:val="Bezlisty"/>
    <w:rsid w:val="003936BA"/>
    <w:pPr>
      <w:numPr>
        <w:numId w:val="71"/>
      </w:numPr>
    </w:pPr>
  </w:style>
  <w:style w:type="numbering" w:customStyle="1" w:styleId="WWNum49">
    <w:name w:val="WWNum49"/>
    <w:basedOn w:val="Bezlisty"/>
    <w:rsid w:val="003936BA"/>
    <w:pPr>
      <w:numPr>
        <w:numId w:val="72"/>
      </w:numPr>
    </w:pPr>
  </w:style>
  <w:style w:type="numbering" w:customStyle="1" w:styleId="WWNum70">
    <w:name w:val="WWNum70"/>
    <w:basedOn w:val="Bezlisty"/>
    <w:rsid w:val="003936BA"/>
    <w:pPr>
      <w:numPr>
        <w:numId w:val="73"/>
      </w:numPr>
    </w:pPr>
  </w:style>
  <w:style w:type="numbering" w:customStyle="1" w:styleId="WWNum72">
    <w:name w:val="WWNum72"/>
    <w:basedOn w:val="Bezlisty"/>
    <w:rsid w:val="003936BA"/>
    <w:pPr>
      <w:numPr>
        <w:numId w:val="74"/>
      </w:numPr>
    </w:pPr>
  </w:style>
  <w:style w:type="numbering" w:customStyle="1" w:styleId="WWNum62">
    <w:name w:val="WWNum62"/>
    <w:basedOn w:val="Bezlisty"/>
    <w:rsid w:val="003936BA"/>
    <w:pPr>
      <w:numPr>
        <w:numId w:val="75"/>
      </w:numPr>
    </w:pPr>
  </w:style>
  <w:style w:type="numbering" w:customStyle="1" w:styleId="WWNum71">
    <w:name w:val="WWNum71"/>
    <w:basedOn w:val="Bezlisty"/>
    <w:rsid w:val="003B32DF"/>
    <w:pPr>
      <w:numPr>
        <w:numId w:val="79"/>
      </w:numPr>
    </w:pPr>
  </w:style>
  <w:style w:type="numbering" w:customStyle="1" w:styleId="WWNum74">
    <w:name w:val="WWNum74"/>
    <w:basedOn w:val="Bezlisty"/>
    <w:rsid w:val="003B32DF"/>
    <w:pPr>
      <w:numPr>
        <w:numId w:val="91"/>
      </w:numPr>
    </w:pPr>
  </w:style>
  <w:style w:type="numbering" w:customStyle="1" w:styleId="WWNum86">
    <w:name w:val="WWNum86"/>
    <w:basedOn w:val="Bezlisty"/>
    <w:rsid w:val="003B32DF"/>
    <w:pPr>
      <w:numPr>
        <w:numId w:val="80"/>
      </w:numPr>
    </w:pPr>
  </w:style>
  <w:style w:type="numbering" w:customStyle="1" w:styleId="WWNum87">
    <w:name w:val="WWNum87"/>
    <w:basedOn w:val="Bezlisty"/>
    <w:rsid w:val="003B32DF"/>
    <w:pPr>
      <w:numPr>
        <w:numId w:val="81"/>
      </w:numPr>
    </w:pPr>
  </w:style>
  <w:style w:type="numbering" w:customStyle="1" w:styleId="WWNum88">
    <w:name w:val="WWNum88"/>
    <w:basedOn w:val="Bezlisty"/>
    <w:rsid w:val="003B32DF"/>
    <w:pPr>
      <w:numPr>
        <w:numId w:val="82"/>
      </w:numPr>
    </w:pPr>
  </w:style>
  <w:style w:type="numbering" w:customStyle="1" w:styleId="WWNum89">
    <w:name w:val="WWNum89"/>
    <w:basedOn w:val="Bezlisty"/>
    <w:rsid w:val="003B32DF"/>
    <w:pPr>
      <w:numPr>
        <w:numId w:val="83"/>
      </w:numPr>
    </w:pPr>
  </w:style>
  <w:style w:type="numbering" w:customStyle="1" w:styleId="WWNum91">
    <w:name w:val="WWNum91"/>
    <w:basedOn w:val="Bezlisty"/>
    <w:rsid w:val="003B32DF"/>
    <w:pPr>
      <w:numPr>
        <w:numId w:val="84"/>
      </w:numPr>
    </w:pPr>
  </w:style>
  <w:style w:type="numbering" w:customStyle="1" w:styleId="WWNum92">
    <w:name w:val="WWNum92"/>
    <w:basedOn w:val="Bezlisty"/>
    <w:rsid w:val="003B32DF"/>
    <w:pPr>
      <w:numPr>
        <w:numId w:val="85"/>
      </w:numPr>
    </w:pPr>
  </w:style>
  <w:style w:type="numbering" w:customStyle="1" w:styleId="WWNum93">
    <w:name w:val="WWNum93"/>
    <w:basedOn w:val="Bezlisty"/>
    <w:rsid w:val="003B32DF"/>
    <w:pPr>
      <w:numPr>
        <w:numId w:val="86"/>
      </w:numPr>
    </w:pPr>
  </w:style>
  <w:style w:type="numbering" w:customStyle="1" w:styleId="WWNum94">
    <w:name w:val="WWNum94"/>
    <w:basedOn w:val="Bezlisty"/>
    <w:rsid w:val="003B32DF"/>
    <w:pPr>
      <w:numPr>
        <w:numId w:val="87"/>
      </w:numPr>
    </w:pPr>
  </w:style>
  <w:style w:type="numbering" w:customStyle="1" w:styleId="WWNum95">
    <w:name w:val="WWNum95"/>
    <w:basedOn w:val="Bezlisty"/>
    <w:rsid w:val="003B32DF"/>
    <w:pPr>
      <w:numPr>
        <w:numId w:val="88"/>
      </w:numPr>
    </w:pPr>
  </w:style>
  <w:style w:type="numbering" w:customStyle="1" w:styleId="WWNum103">
    <w:name w:val="WWNum103"/>
    <w:basedOn w:val="Bezlisty"/>
    <w:rsid w:val="003B32DF"/>
    <w:pPr>
      <w:numPr>
        <w:numId w:val="89"/>
      </w:numPr>
    </w:pPr>
  </w:style>
  <w:style w:type="numbering" w:customStyle="1" w:styleId="WWNum961">
    <w:name w:val="WWNum961"/>
    <w:basedOn w:val="Bezlisty"/>
    <w:rsid w:val="00F27CFA"/>
  </w:style>
  <w:style w:type="character" w:styleId="Nierozpoznanawzmianka">
    <w:name w:val="Unresolved Mention"/>
    <w:basedOn w:val="Domylnaczcionkaakapitu"/>
    <w:uiPriority w:val="99"/>
    <w:semiHidden/>
    <w:unhideWhenUsed/>
    <w:rsid w:val="00194E52"/>
    <w:rPr>
      <w:color w:val="605E5C"/>
      <w:shd w:val="clear" w:color="auto" w:fill="E1DFDD"/>
    </w:rPr>
  </w:style>
  <w:style w:type="character" w:customStyle="1" w:styleId="WW8Num3z0">
    <w:name w:val="WW8Num3z0"/>
    <w:rsid w:val="00C75A95"/>
    <w:rPr>
      <w:rFonts w:cs="Times New Roman"/>
      <w:sz w:val="24"/>
      <w:szCs w:val="24"/>
    </w:rPr>
  </w:style>
  <w:style w:type="numbering" w:customStyle="1" w:styleId="WWNum962">
    <w:name w:val="WWNum962"/>
    <w:basedOn w:val="Bezlisty"/>
    <w:rsid w:val="00F64687"/>
    <w:pPr>
      <w:numPr>
        <w:numId w:val="5"/>
      </w:numPr>
    </w:pPr>
  </w:style>
  <w:style w:type="numbering" w:customStyle="1" w:styleId="WWNum511">
    <w:name w:val="WWNum511"/>
    <w:basedOn w:val="Bezlisty"/>
    <w:rsid w:val="00F64687"/>
    <w:pPr>
      <w:numPr>
        <w:numId w:val="6"/>
      </w:numPr>
    </w:pPr>
  </w:style>
  <w:style w:type="numbering" w:customStyle="1" w:styleId="WWNum661">
    <w:name w:val="WWNum661"/>
    <w:basedOn w:val="Bezlisty"/>
    <w:rsid w:val="00F64687"/>
    <w:pPr>
      <w:numPr>
        <w:numId w:val="7"/>
      </w:numPr>
    </w:pPr>
  </w:style>
  <w:style w:type="numbering" w:customStyle="1" w:styleId="WWNum671">
    <w:name w:val="WWNum671"/>
    <w:basedOn w:val="Bezlisty"/>
    <w:rsid w:val="00F64687"/>
    <w:pPr>
      <w:numPr>
        <w:numId w:val="8"/>
      </w:numPr>
    </w:pPr>
  </w:style>
  <w:style w:type="numbering" w:customStyle="1" w:styleId="WWNum481">
    <w:name w:val="WWNum481"/>
    <w:basedOn w:val="Bezlisty"/>
    <w:rsid w:val="00F64687"/>
    <w:pPr>
      <w:numPr>
        <w:numId w:val="15"/>
      </w:numPr>
    </w:pPr>
  </w:style>
  <w:style w:type="numbering" w:customStyle="1" w:styleId="WWNum211">
    <w:name w:val="WWNum211"/>
    <w:basedOn w:val="Bezlisty"/>
    <w:rsid w:val="00F64687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B2155-A9AC-43B9-8EBC-7EEB9420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or37</dc:creator>
  <cp:keywords/>
  <cp:lastModifiedBy>UG Lyski</cp:lastModifiedBy>
  <cp:revision>8</cp:revision>
  <cp:lastPrinted>2025-03-21T12:09:00Z</cp:lastPrinted>
  <dcterms:created xsi:type="dcterms:W3CDTF">2025-04-24T11:02:00Z</dcterms:created>
  <dcterms:modified xsi:type="dcterms:W3CDTF">2025-05-21T09:27:00Z</dcterms:modified>
</cp:coreProperties>
</file>